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16B542" w14:textId="590AABB9" w:rsidR="00384072" w:rsidRPr="005F5F9A" w:rsidRDefault="004A7BB8" w:rsidP="00384072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4"/>
          <w:szCs w:val="24"/>
          <w:lang w:eastAsia="en-US"/>
        </w:rPr>
      </w:pPr>
      <w:r>
        <w:rPr>
          <w:rFonts w:asciiTheme="minorHAnsi" w:eastAsia="Times New Roman" w:hAnsiTheme="minorHAnsi" w:cstheme="minorHAnsi"/>
          <w:b/>
          <w:bCs/>
          <w:noProof/>
          <w:color w:val="244061"/>
          <w:sz w:val="36"/>
          <w:szCs w:val="24"/>
        </w:rPr>
        <w:drawing>
          <wp:inline distT="0" distB="0" distL="0" distR="0" wp14:anchorId="096AAAC8" wp14:editId="5C267493">
            <wp:extent cx="3427095" cy="461892"/>
            <wp:effectExtent l="0" t="0" r="190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5164" cy="4643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347FB6" w14:textId="77777777" w:rsidR="00384072" w:rsidRPr="005F5F9A" w:rsidRDefault="00384072" w:rsidP="00384072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4"/>
          <w:szCs w:val="24"/>
          <w:lang w:eastAsia="en-US"/>
        </w:rPr>
      </w:pPr>
    </w:p>
    <w:p w14:paraId="20E862D0" w14:textId="77777777" w:rsidR="00384072" w:rsidRPr="005F5F9A" w:rsidRDefault="00384072" w:rsidP="00384072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4"/>
          <w:szCs w:val="24"/>
          <w:lang w:eastAsia="en-US"/>
        </w:rPr>
      </w:pPr>
    </w:p>
    <w:tbl>
      <w:tblPr>
        <w:tblStyle w:val="a5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364"/>
      </w:tblGrid>
      <w:tr w:rsidR="00384072" w:rsidRPr="005F5F9A" w14:paraId="02ECDA8A" w14:textId="77777777" w:rsidTr="00031B3A">
        <w:trPr>
          <w:trHeight w:val="1253"/>
        </w:trPr>
        <w:tc>
          <w:tcPr>
            <w:tcW w:w="8364" w:type="dxa"/>
            <w:vAlign w:val="center"/>
          </w:tcPr>
          <w:p w14:paraId="5B8CE922" w14:textId="086EE097" w:rsidR="00BB3843" w:rsidRPr="005F5F9A" w:rsidRDefault="00BB3843" w:rsidP="00BB3843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ΕΡΓΑΣΤΗΡΙΑ</w:t>
            </w:r>
            <w:r w:rsidR="002B10FC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 xml:space="preserve"> </w:t>
            </w:r>
            <w:r w:rsidRPr="005F5F9A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ΔΕΞΙΟΤΗΤΩΝ</w:t>
            </w:r>
          </w:p>
          <w:p w14:paraId="0E237FDC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3ACCEB40" w14:textId="77777777" w:rsidTr="00031B3A">
        <w:tc>
          <w:tcPr>
            <w:tcW w:w="8364" w:type="dxa"/>
            <w:shd w:val="clear" w:color="auto" w:fill="auto"/>
          </w:tcPr>
          <w:p w14:paraId="53889BC6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4"/>
                <w:szCs w:val="24"/>
                <w:lang w:eastAsia="en-US"/>
              </w:rPr>
            </w:pPr>
          </w:p>
        </w:tc>
      </w:tr>
      <w:tr w:rsidR="00384072" w:rsidRPr="005F5F9A" w14:paraId="38A544B6" w14:textId="77777777" w:rsidTr="00031B3A">
        <w:trPr>
          <w:trHeight w:val="1334"/>
        </w:trPr>
        <w:tc>
          <w:tcPr>
            <w:tcW w:w="8364" w:type="dxa"/>
            <w:vAlign w:val="center"/>
          </w:tcPr>
          <w:p w14:paraId="6269CB71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Πρόγραμμα Καλλιέργειας Δεξιοτήτων</w:t>
            </w:r>
          </w:p>
          <w:p w14:paraId="0FAE9C0C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Πράξη: «Επιμόρφωση των εκπαιδευτικών στις δεξιότητες μέσω εργαστηρίων» (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val="en-US" w:eastAsia="en-US"/>
              </w:rPr>
              <w:t>MIS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5092064)</w:t>
            </w:r>
          </w:p>
        </w:tc>
      </w:tr>
      <w:tr w:rsidR="00384072" w:rsidRPr="005F5F9A" w14:paraId="26DC4999" w14:textId="77777777" w:rsidTr="00031B3A">
        <w:tc>
          <w:tcPr>
            <w:tcW w:w="8364" w:type="dxa"/>
          </w:tcPr>
          <w:p w14:paraId="3749D77B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622780EA" w14:textId="77777777" w:rsidTr="00031B3A">
        <w:trPr>
          <w:trHeight w:val="1044"/>
        </w:trPr>
        <w:tc>
          <w:tcPr>
            <w:tcW w:w="8364" w:type="dxa"/>
            <w:vAlign w:val="center"/>
          </w:tcPr>
          <w:p w14:paraId="6C004A19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54AC434B" w14:textId="77777777" w:rsidTr="00031B3A">
        <w:trPr>
          <w:trHeight w:val="2948"/>
        </w:trPr>
        <w:tc>
          <w:tcPr>
            <w:tcW w:w="8364" w:type="dxa"/>
            <w:vAlign w:val="center"/>
          </w:tcPr>
          <w:p w14:paraId="20897723" w14:textId="670BFE4C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hAnsiTheme="minorHAnsi" w:cstheme="minorHAnsi"/>
                <w:noProof/>
                <w:sz w:val="24"/>
                <w:szCs w:val="24"/>
              </w:rPr>
              <w:drawing>
                <wp:inline distT="0" distB="0" distL="0" distR="0" wp14:anchorId="1F0B41F2" wp14:editId="0DED9D89">
                  <wp:extent cx="2171700" cy="2157058"/>
                  <wp:effectExtent l="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ubik2.g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7583" cy="21629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B83D5B" wp14:editId="2F298625">
                      <wp:simplePos x="0" y="0"/>
                      <wp:positionH relativeFrom="column">
                        <wp:posOffset>1743710</wp:posOffset>
                      </wp:positionH>
                      <wp:positionV relativeFrom="paragraph">
                        <wp:posOffset>-1270</wp:posOffset>
                      </wp:positionV>
                      <wp:extent cx="1293495" cy="1293495"/>
                      <wp:effectExtent l="0" t="0" r="0" b="1905"/>
                      <wp:wrapNone/>
                      <wp:docPr id="16" name="Ορθογώνιο 16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3B1EB17" id="Ορθογώνιο 16" o:spid="_x0000_s1026" alt="ΕΥΖΗΝ" style="position:absolute;margin-left:137.3pt;margin-top:-.1pt;width:101.85pt;height:10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384072" w:rsidRPr="005F5F9A" w14:paraId="2E143B18" w14:textId="77777777" w:rsidTr="00031B3A">
        <w:tc>
          <w:tcPr>
            <w:tcW w:w="8364" w:type="dxa"/>
          </w:tcPr>
          <w:p w14:paraId="6F9E7C52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384072" w:rsidRPr="005F5F9A" w14:paraId="010C188F" w14:textId="77777777" w:rsidTr="00031B3A">
        <w:trPr>
          <w:trHeight w:val="655"/>
        </w:trPr>
        <w:tc>
          <w:tcPr>
            <w:tcW w:w="8364" w:type="dxa"/>
            <w:vAlign w:val="center"/>
          </w:tcPr>
          <w:p w14:paraId="592BD15F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384072" w:rsidRPr="005F5F9A" w14:paraId="30B9AF99" w14:textId="77777777" w:rsidTr="00031B3A">
        <w:tc>
          <w:tcPr>
            <w:tcW w:w="8364" w:type="dxa"/>
          </w:tcPr>
          <w:p w14:paraId="4816E0C5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E4222D1" w14:textId="77777777" w:rsidTr="00031B3A">
        <w:trPr>
          <w:trHeight w:val="748"/>
        </w:trPr>
        <w:tc>
          <w:tcPr>
            <w:tcW w:w="8364" w:type="dxa"/>
            <w:vAlign w:val="center"/>
          </w:tcPr>
          <w:p w14:paraId="5E925134" w14:textId="77777777" w:rsidR="00384072" w:rsidRPr="002F5A68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lang w:eastAsia="en-US"/>
              </w:rPr>
            </w:pPr>
            <w:r w:rsidRPr="002F5A68">
              <w:rPr>
                <w:rFonts w:asciiTheme="minorHAnsi" w:eastAsia="Times New Roman" w:hAnsiTheme="minorHAnsi" w:cstheme="minorHAnsi"/>
                <w:b/>
                <w:lang w:eastAsia="en-US"/>
              </w:rPr>
              <w:t>ΣΤΟ ΠΛΑΙΣΙΟ ΤΟΥ ΕΠΙΧΕΙΡΗΣΙΑΚΟΥ ΠΡΟΓΡΑΜΜΑΤΟΣ «ΑΝΑΠΤΥΞΗ ΑΝΘΡΩΠΙΝΟΥ ΔΥΝΑΜΙΚΟΥ ΕΚΠΑΙΔΕΥΣΗ ΚΑΙ ΔΙΑ ΒΙΟΥ ΜΑΘΗΣΗ 2014-2020» που συγχρηματοδοτείται από την Ελλάδα και την Ευρωπαϊκή Ένωση (Ευρωπαϊκό Κοινωνικό Ταμείο)</w:t>
            </w:r>
          </w:p>
        </w:tc>
      </w:tr>
      <w:tr w:rsidR="00384072" w:rsidRPr="005F5F9A" w14:paraId="0706D6C6" w14:textId="77777777" w:rsidTr="00031B3A">
        <w:tc>
          <w:tcPr>
            <w:tcW w:w="8364" w:type="dxa"/>
            <w:shd w:val="clear" w:color="auto" w:fill="auto"/>
          </w:tcPr>
          <w:p w14:paraId="3A3E671F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  <w:tr w:rsidR="00384072" w:rsidRPr="005F5F9A" w14:paraId="7D86D57E" w14:textId="77777777" w:rsidTr="00031B3A">
        <w:trPr>
          <w:trHeight w:val="1247"/>
        </w:trPr>
        <w:tc>
          <w:tcPr>
            <w:tcW w:w="8364" w:type="dxa"/>
            <w:vAlign w:val="center"/>
          </w:tcPr>
          <w:p w14:paraId="2C6A1A7C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  <w:r w:rsidRPr="005F5F9A">
              <w:rPr>
                <w:rFonts w:asciiTheme="minorHAnsi" w:hAnsiTheme="minorHAnsi" w:cstheme="minorHAnsi"/>
                <w:noProof/>
                <w:sz w:val="24"/>
                <w:szCs w:val="24"/>
              </w:rPr>
              <w:drawing>
                <wp:inline distT="0" distB="0" distL="0" distR="0" wp14:anchorId="6FC14238" wp14:editId="64165A0C">
                  <wp:extent cx="4381500" cy="596265"/>
                  <wp:effectExtent l="0" t="0" r="0" b="0"/>
                  <wp:docPr id="5" name="Εικόνα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0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B949CC" w14:textId="77777777" w:rsidR="00384072" w:rsidRPr="005F5F9A" w:rsidRDefault="00384072" w:rsidP="00384072">
      <w:pPr>
        <w:spacing w:line="276" w:lineRule="auto"/>
        <w:rPr>
          <w:rFonts w:asciiTheme="minorHAnsi" w:eastAsia="Times New Roman" w:hAnsiTheme="minorHAnsi" w:cstheme="minorHAnsi"/>
          <w:sz w:val="24"/>
          <w:szCs w:val="24"/>
          <w:lang w:eastAsia="en-US"/>
        </w:rPr>
      </w:pPr>
    </w:p>
    <w:p w14:paraId="3750D6E0" w14:textId="77777777" w:rsidR="00384072" w:rsidRPr="005F5F9A" w:rsidRDefault="00384072" w:rsidP="00384072">
      <w:pPr>
        <w:spacing w:line="276" w:lineRule="auto"/>
        <w:rPr>
          <w:rFonts w:asciiTheme="minorHAnsi" w:eastAsia="Times New Roman" w:hAnsiTheme="minorHAnsi" w:cstheme="minorHAnsi"/>
          <w:sz w:val="24"/>
          <w:szCs w:val="24"/>
          <w:lang w:eastAsia="en-US"/>
        </w:rPr>
        <w:sectPr w:rsidR="00384072" w:rsidRPr="005F5F9A" w:rsidSect="00384072">
          <w:headerReference w:type="default" r:id="rId10"/>
          <w:footerReference w:type="default" r:id="rId11"/>
          <w:pgSz w:w="11906" w:h="16838"/>
          <w:pgMar w:top="1135" w:right="1800" w:bottom="1276" w:left="1800" w:header="708" w:footer="339" w:gutter="0"/>
          <w:cols w:space="708"/>
          <w:titlePg/>
          <w:docGrid w:linePitch="360"/>
        </w:sectPr>
      </w:pPr>
    </w:p>
    <w:tbl>
      <w:tblPr>
        <w:tblStyle w:val="a5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567"/>
        <w:gridCol w:w="7797"/>
      </w:tblGrid>
      <w:tr w:rsidR="00384072" w:rsidRPr="005F5F9A" w14:paraId="278BC1C9" w14:textId="77777777" w:rsidTr="00031B3A">
        <w:trPr>
          <w:trHeight w:val="1135"/>
        </w:trPr>
        <w:tc>
          <w:tcPr>
            <w:tcW w:w="567" w:type="dxa"/>
            <w:tcBorders>
              <w:bottom w:val="nil"/>
              <w:right w:val="nil"/>
            </w:tcBorders>
          </w:tcPr>
          <w:p w14:paraId="335018F5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  <w:vAlign w:val="center"/>
          </w:tcPr>
          <w:p w14:paraId="22DA30B8" w14:textId="435B75D9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5889CA39" w14:textId="77777777" w:rsidTr="00031B3A">
        <w:trPr>
          <w:trHeight w:val="142"/>
        </w:trPr>
        <w:tc>
          <w:tcPr>
            <w:tcW w:w="567" w:type="dxa"/>
            <w:tcBorders>
              <w:bottom w:val="nil"/>
              <w:right w:val="nil"/>
            </w:tcBorders>
          </w:tcPr>
          <w:p w14:paraId="379605AD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</w:tcPr>
          <w:p w14:paraId="11648688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C9B4DE3" w14:textId="77777777" w:rsidTr="00031B3A">
        <w:tc>
          <w:tcPr>
            <w:tcW w:w="567" w:type="dxa"/>
            <w:tcBorders>
              <w:right w:val="nil"/>
            </w:tcBorders>
          </w:tcPr>
          <w:p w14:paraId="391FDD1A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</w:tcPr>
          <w:p w14:paraId="1671F39B" w14:textId="0A27B8E1" w:rsidR="00384072" w:rsidRPr="002F5A68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  <w:r w:rsidRPr="002F5A68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ΕΡΓΑΣΤΗΡΙΑ ΔΕΞΙΟΤΗΤΩΝ</w:t>
            </w:r>
          </w:p>
        </w:tc>
      </w:tr>
      <w:tr w:rsidR="00384072" w:rsidRPr="005F5F9A" w14:paraId="34FA3F74" w14:textId="77777777" w:rsidTr="00031B3A">
        <w:trPr>
          <w:trHeight w:val="80"/>
        </w:trPr>
        <w:tc>
          <w:tcPr>
            <w:tcW w:w="567" w:type="dxa"/>
            <w:tcBorders>
              <w:bottom w:val="nil"/>
              <w:right w:val="nil"/>
            </w:tcBorders>
          </w:tcPr>
          <w:p w14:paraId="5D07C95E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  <w:vAlign w:val="center"/>
          </w:tcPr>
          <w:p w14:paraId="0EC4F511" w14:textId="77777777" w:rsidR="00384072" w:rsidRPr="002F5A68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98E564A" w14:textId="77777777" w:rsidTr="00031B3A">
        <w:trPr>
          <w:trHeight w:val="1565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7F611A68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35745568" w14:textId="4CDB15BE" w:rsidR="00365F8E" w:rsidRPr="002F5A68" w:rsidRDefault="00365F8E" w:rsidP="00365F8E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2F5A68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ΘΕΜΑΤΙΚΗ ΕΝΟΤΗΤΑ:  ΦΡΟΝΤΙΖΩ ΤΟ ΠΕΡΙΒΑΛΛΟΝ</w:t>
            </w:r>
          </w:p>
          <w:p w14:paraId="52EA809A" w14:textId="77777777" w:rsidR="00BB7D3F" w:rsidRPr="002F5A68" w:rsidRDefault="00BB7D3F" w:rsidP="00BB7D3F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2F5A68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2. Κλιματική αλλαγή - Φυσικές Καταστροφές, </w:t>
            </w:r>
          </w:p>
          <w:p w14:paraId="09548265" w14:textId="77777777" w:rsidR="00BB7D3F" w:rsidRPr="002F5A68" w:rsidRDefault="00BB7D3F" w:rsidP="00BB7D3F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2F5A68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Πολιτική προστασία</w:t>
            </w:r>
          </w:p>
          <w:p w14:paraId="70E8AEFF" w14:textId="407D0FDC" w:rsidR="00384072" w:rsidRPr="002F5A68" w:rsidRDefault="00384072" w:rsidP="00BB7D3F">
            <w:pPr>
              <w:pStyle w:val="a6"/>
              <w:tabs>
                <w:tab w:val="left" w:pos="284"/>
              </w:tabs>
              <w:spacing w:line="276" w:lineRule="auto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3004DA8D" w14:textId="77777777" w:rsidTr="00031B3A">
        <w:trPr>
          <w:trHeight w:val="80"/>
        </w:trPr>
        <w:tc>
          <w:tcPr>
            <w:tcW w:w="567" w:type="dxa"/>
            <w:tcBorders>
              <w:right w:val="thinThickSmallGap" w:sz="24" w:space="0" w:color="00B050"/>
            </w:tcBorders>
            <w:shd w:val="clear" w:color="auto" w:fill="auto"/>
          </w:tcPr>
          <w:p w14:paraId="54910CDA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shd w:val="clear" w:color="auto" w:fill="00B050"/>
          </w:tcPr>
          <w:p w14:paraId="5BA6FB55" w14:textId="77777777" w:rsidR="00384072" w:rsidRPr="002F5A68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4570A2A6" w14:textId="77777777" w:rsidTr="00031B3A">
        <w:trPr>
          <w:trHeight w:val="987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45411190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2C43F091" w14:textId="4EE9D077" w:rsidR="00384072" w:rsidRPr="002F5A68" w:rsidRDefault="00384072" w:rsidP="00BB7D3F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2F5A68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Τίτλος: </w:t>
            </w:r>
            <w:r w:rsidR="00BB7D3F" w:rsidRPr="002F5A68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Σεισμός – και τώρα τι κάνω;</w:t>
            </w:r>
          </w:p>
        </w:tc>
      </w:tr>
      <w:tr w:rsidR="00384072" w:rsidRPr="005F5F9A" w14:paraId="20F69688" w14:textId="77777777" w:rsidTr="00031B3A">
        <w:trPr>
          <w:trHeight w:val="2948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0D1C8815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1A9D55F0" w14:textId="77777777" w:rsidR="00384072" w:rsidRPr="002F5A68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2F5A68">
              <w:rPr>
                <w:rFonts w:asciiTheme="minorHAnsi" w:eastAsia="Times New Roman" w:hAnsiTheme="minorHAnsi" w:cstheme="minorHAnsi"/>
                <w:b/>
                <w:noProof/>
                <w:color w:val="244061"/>
                <w:sz w:val="24"/>
                <w:szCs w:val="24"/>
              </w:rPr>
              <w:drawing>
                <wp:inline distT="0" distB="0" distL="0" distR="0" wp14:anchorId="6A42120F" wp14:editId="03BBA910">
                  <wp:extent cx="1695450" cy="1695450"/>
                  <wp:effectExtent l="0" t="0" r="0" b="0"/>
                  <wp:docPr id="7" name="Εικόνα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ΕΥΖΗΝ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4072" w:rsidRPr="005F5F9A" w14:paraId="0B723353" w14:textId="77777777" w:rsidTr="00031B3A">
        <w:tc>
          <w:tcPr>
            <w:tcW w:w="567" w:type="dxa"/>
            <w:tcBorders>
              <w:right w:val="thinThickSmallGap" w:sz="24" w:space="0" w:color="00B050"/>
            </w:tcBorders>
          </w:tcPr>
          <w:p w14:paraId="2EF997AE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</w:tcPr>
          <w:p w14:paraId="383CB17F" w14:textId="77777777" w:rsidR="00384072" w:rsidRPr="002F5A68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384072" w:rsidRPr="005F5F9A" w14:paraId="7373A23E" w14:textId="77777777" w:rsidTr="00031B3A">
        <w:trPr>
          <w:trHeight w:val="1360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3727B6FE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09A3FED3" w14:textId="3D8C3D81" w:rsidR="00384072" w:rsidRPr="002F5A68" w:rsidRDefault="00365F8E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 w:rsidRPr="002F5A68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Ονοματεπώνυμο: </w:t>
            </w:r>
            <w:proofErr w:type="spellStart"/>
            <w:r w:rsidR="00BB7D3F" w:rsidRPr="002F5A68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Ψαρίδου</w:t>
            </w:r>
            <w:proofErr w:type="spellEnd"/>
            <w:r w:rsidR="00BB7D3F" w:rsidRPr="002F5A68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 Βασιλική</w:t>
            </w:r>
          </w:p>
        </w:tc>
      </w:tr>
      <w:tr w:rsidR="00384072" w:rsidRPr="005F5F9A" w14:paraId="12BD277E" w14:textId="77777777" w:rsidTr="00031B3A">
        <w:tc>
          <w:tcPr>
            <w:tcW w:w="567" w:type="dxa"/>
            <w:tcBorders>
              <w:right w:val="thinThickSmallGap" w:sz="24" w:space="0" w:color="00B050"/>
            </w:tcBorders>
          </w:tcPr>
          <w:p w14:paraId="36240A34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</w:tcPr>
          <w:p w14:paraId="1FA8331A" w14:textId="77777777" w:rsidR="00384072" w:rsidRPr="002F5A68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16EDFD7" w14:textId="77777777" w:rsidTr="00031B3A">
        <w:trPr>
          <w:trHeight w:val="748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7DA0C557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1BBFA021" w14:textId="77777777" w:rsidR="00384072" w:rsidRPr="002F5A68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659F564C" w14:textId="77777777" w:rsidTr="00031B3A">
        <w:tc>
          <w:tcPr>
            <w:tcW w:w="567" w:type="dxa"/>
            <w:tcBorders>
              <w:right w:val="thinThickSmallGap" w:sz="24" w:space="0" w:color="00B050"/>
            </w:tcBorders>
          </w:tcPr>
          <w:p w14:paraId="358E0A61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shd w:val="clear" w:color="auto" w:fill="00B050"/>
          </w:tcPr>
          <w:p w14:paraId="25310BD3" w14:textId="77777777" w:rsidR="00384072" w:rsidRPr="002F5A68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  <w:tr w:rsidR="00384072" w:rsidRPr="005F5F9A" w14:paraId="1770373D" w14:textId="77777777" w:rsidTr="00031B3A">
        <w:trPr>
          <w:trHeight w:val="1267"/>
        </w:trPr>
        <w:tc>
          <w:tcPr>
            <w:tcW w:w="567" w:type="dxa"/>
            <w:tcBorders>
              <w:bottom w:val="nil"/>
              <w:right w:val="thinThickSmallGap" w:sz="24" w:space="0" w:color="00B050"/>
            </w:tcBorders>
          </w:tcPr>
          <w:p w14:paraId="2CBE87BD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  <w:bottom w:val="nil"/>
            </w:tcBorders>
          </w:tcPr>
          <w:p w14:paraId="246A273E" w14:textId="77777777" w:rsidR="00384072" w:rsidRPr="002F5A68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</w:tbl>
    <w:p w14:paraId="446A6D33" w14:textId="77777777" w:rsidR="0073218A" w:rsidRDefault="0073218A" w:rsidP="0073218A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17271B65" w14:textId="77777777" w:rsidR="0073218A" w:rsidRDefault="0073218A" w:rsidP="0073218A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49E199E9" w14:textId="77777777" w:rsidR="0073218A" w:rsidRDefault="0073218A" w:rsidP="0073218A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4A14F6CE" w14:textId="77777777" w:rsidR="0073218A" w:rsidRDefault="0073218A" w:rsidP="0073218A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24E1C2BB" w14:textId="77777777" w:rsidR="0073218A" w:rsidRDefault="0073218A" w:rsidP="0073218A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2D0C4775" w14:textId="42B2DDF2" w:rsidR="0073218A" w:rsidRDefault="0073218A" w:rsidP="00342113">
      <w:pPr>
        <w:tabs>
          <w:tab w:val="num" w:pos="284"/>
        </w:tabs>
        <w:spacing w:before="120"/>
        <w:outlineLvl w:val="0"/>
        <w:rPr>
          <w:rFonts w:cs="Times New Roman"/>
          <w:b/>
          <w:sz w:val="24"/>
          <w:szCs w:val="24"/>
        </w:rPr>
      </w:pPr>
    </w:p>
    <w:p w14:paraId="4B1E2ED7" w14:textId="62F9754A" w:rsidR="0073218A" w:rsidRPr="002F5A68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2F5A68">
        <w:rPr>
          <w:rFonts w:asciiTheme="minorHAnsi" w:hAnsiTheme="minorHAnsi" w:cstheme="minorHAnsi"/>
          <w:b/>
          <w:sz w:val="22"/>
          <w:szCs w:val="22"/>
        </w:rPr>
        <w:t xml:space="preserve">Δομή Προγράμματος Καλλιέργειας Δεξιοτήτων </w:t>
      </w:r>
    </w:p>
    <w:p w14:paraId="105CFA43" w14:textId="4DE6B1C7" w:rsidR="00322F83" w:rsidRPr="002F5A68" w:rsidRDefault="00322F83" w:rsidP="00322F83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73218A" w:rsidRPr="002F5A68" w14:paraId="22AF2260" w14:textId="77777777" w:rsidTr="00091D2A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5FF7D80D" w14:textId="77777777" w:rsidR="0073218A" w:rsidRPr="002F5A6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1</w:t>
            </w:r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422864C8" w14:textId="77777777" w:rsidR="0073218A" w:rsidRPr="002F5A6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2F5A68" w14:paraId="7C280D2C" w14:textId="77777777" w:rsidTr="00091D2A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33C68EEC" w14:textId="77777777" w:rsidR="0073218A" w:rsidRPr="002F5A6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6365C99A" w14:textId="5D025F9F" w:rsidR="0073218A" w:rsidRPr="002F5A68" w:rsidRDefault="00BB7D3F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Πρώτη επαφή με το θέμα – Φυσικοί κίνδυνοι</w:t>
            </w:r>
            <w:r w:rsidR="0073218A"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</w:t>
            </w:r>
          </w:p>
          <w:p w14:paraId="52F3F8ED" w14:textId="77777777" w:rsidR="0073218A" w:rsidRPr="002F5A6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2F5A68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8C8B934" wp14:editId="2775F35B">
                      <wp:extent cx="360000" cy="360000"/>
                      <wp:effectExtent l="0" t="0" r="21590" b="21590"/>
                      <wp:docPr id="10" name="Οβάλ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438292B" w14:textId="456B8456" w:rsidR="0073218A" w:rsidRPr="002A2B99" w:rsidRDefault="00322F83" w:rsidP="0073218A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8C8B934" id="Οβάλ 10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" strokecolor="#b66d31" strokeweight="2pt">
                      <v:fill r:id="rId14" o:title="" recolor="t" rotate="t" type="frame"/>
                      <v:textbox>
                        <w:txbxContent>
                          <w:p w14:paraId="4438292B" w14:textId="456B8456" w:rsidR="0073218A" w:rsidRPr="002A2B99" w:rsidRDefault="00322F83" w:rsidP="0073218A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6BC91911" w14:textId="263EF743" w:rsidR="00BB7D3F" w:rsidRPr="002F5A68" w:rsidRDefault="00BB7D3F" w:rsidP="00306B97">
            <w:p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Οι μαθητές/</w:t>
            </w:r>
            <w:proofErr w:type="spellStart"/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τριες</w:t>
            </w:r>
            <w:proofErr w:type="spellEnd"/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 xml:space="preserve"> αναμένεται να:</w:t>
            </w:r>
          </w:p>
          <w:p w14:paraId="6C6895E9" w14:textId="6D76D619" w:rsidR="00BB7D3F" w:rsidRPr="002F5A68" w:rsidRDefault="00BB7D3F" w:rsidP="00306B97">
            <w:pPr>
              <w:pStyle w:val="a6"/>
              <w:numPr>
                <w:ilvl w:val="0"/>
                <w:numId w:val="4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γνωρίσουν την έννοια του φυσικού κινδύνου</w:t>
            </w:r>
            <w:r w:rsidR="00322F83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,</w:t>
            </w:r>
          </w:p>
          <w:p w14:paraId="6A56BE5F" w14:textId="03008142" w:rsidR="00BB7D3F" w:rsidRPr="002F5A68" w:rsidRDefault="00BB7D3F" w:rsidP="00306B97">
            <w:pPr>
              <w:pStyle w:val="a6"/>
              <w:numPr>
                <w:ilvl w:val="0"/>
                <w:numId w:val="4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εκφράσουν την άποψή τους για το ποιοι είναι οι φυσικοί κίνδυνοι</w:t>
            </w:r>
            <w:r w:rsidR="00322F83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,</w:t>
            </w:r>
          </w:p>
          <w:p w14:paraId="127D8EFC" w14:textId="48C0BC66" w:rsidR="00BB7D3F" w:rsidRPr="002F5A68" w:rsidRDefault="00BB7D3F" w:rsidP="00306B97">
            <w:pPr>
              <w:pStyle w:val="a6"/>
              <w:numPr>
                <w:ilvl w:val="0"/>
                <w:numId w:val="4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</w:pPr>
            <w:proofErr w:type="spellStart"/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αλληλεπιδράσουν</w:t>
            </w:r>
            <w:proofErr w:type="spellEnd"/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 xml:space="preserve"> ακούγοντας και λέγοντας ρήματα σχετικά με τους φυσικούς κινδύνους</w:t>
            </w:r>
            <w:r w:rsidR="00322F83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,</w:t>
            </w:r>
          </w:p>
          <w:p w14:paraId="4BE80107" w14:textId="250867C7" w:rsidR="00BB7D3F" w:rsidRPr="002F5A68" w:rsidRDefault="00BB7D3F" w:rsidP="00306B97">
            <w:pPr>
              <w:pStyle w:val="a6"/>
              <w:numPr>
                <w:ilvl w:val="0"/>
                <w:numId w:val="4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</w:pPr>
            <w:proofErr w:type="spellStart"/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eastAsia="ar-SA"/>
              </w:rPr>
              <w:t>εκφρ</w:t>
            </w:r>
            <w:proofErr w:type="spellEnd"/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eastAsia="ar-SA"/>
              </w:rPr>
              <w:t xml:space="preserve">αστούν </w:t>
            </w:r>
            <w:proofErr w:type="spellStart"/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eastAsia="ar-SA"/>
              </w:rPr>
              <w:t>ζωγρ</w:t>
            </w:r>
            <w:proofErr w:type="spellEnd"/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eastAsia="ar-SA"/>
              </w:rPr>
              <w:t>αφίζοντας</w:t>
            </w:r>
            <w:r w:rsidR="00322F83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,</w:t>
            </w:r>
          </w:p>
          <w:p w14:paraId="35544000" w14:textId="278B02B1" w:rsidR="00BB7D3F" w:rsidRPr="00322F83" w:rsidRDefault="00BB7D3F" w:rsidP="00322F83">
            <w:pPr>
              <w:pStyle w:val="a6"/>
              <w:numPr>
                <w:ilvl w:val="0"/>
                <w:numId w:val="4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γνωρίσουν ότι ο σεισμός είναι ένας φυσικός κίνδυνος</w:t>
            </w:r>
            <w:r w:rsidR="00322F83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.</w:t>
            </w:r>
          </w:p>
        </w:tc>
      </w:tr>
      <w:tr w:rsidR="0073218A" w:rsidRPr="002F5A68" w14:paraId="49FCA267" w14:textId="77777777" w:rsidTr="00091D2A">
        <w:trPr>
          <w:trHeight w:val="135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278E54A3" w14:textId="77777777" w:rsidR="0073218A" w:rsidRPr="002F5A6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1A51AA3D" w14:textId="77777777" w:rsidR="0073218A" w:rsidRPr="002F5A6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73218A" w:rsidRPr="002F5A68" w14:paraId="675D3BA8" w14:textId="77777777" w:rsidTr="00091D2A">
        <w:trPr>
          <w:trHeight w:val="859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7BEF24C1" w14:textId="77777777" w:rsidR="0073218A" w:rsidRPr="002F5A6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07508C9C" w14:textId="721CD9E1" w:rsidR="00BB7D3F" w:rsidRPr="00D35DDA" w:rsidRDefault="00BB7D3F" w:rsidP="00BB7D3F">
            <w:pPr>
              <w:pStyle w:val="a6"/>
              <w:numPr>
                <w:ilvl w:val="0"/>
                <w:numId w:val="6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 xml:space="preserve">Παρακολούθηση </w:t>
            </w:r>
            <w:r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eastAsia="ar-SA"/>
              </w:rPr>
              <w:t>Power</w:t>
            </w:r>
            <w:r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 xml:space="preserve"> </w:t>
            </w:r>
            <w:r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eastAsia="ar-SA"/>
              </w:rPr>
              <w:t>point</w:t>
            </w:r>
            <w:r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 xml:space="preserve"> με θέμα τους Φυσικούς κινδύνους </w:t>
            </w:r>
            <w:r w:rsidRPr="00D35DDA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 xml:space="preserve">(ενδεικτικά : </w:t>
            </w:r>
            <w:r w:rsidRPr="00D35DDA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eastAsia="ar-SA"/>
              </w:rPr>
              <w:t>Power</w:t>
            </w:r>
            <w:r w:rsidRPr="00D35DDA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 xml:space="preserve"> </w:t>
            </w:r>
            <w:r w:rsidRPr="00D35DDA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eastAsia="ar-SA"/>
              </w:rPr>
              <w:t>point</w:t>
            </w:r>
            <w:r w:rsidRPr="00D35DDA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 xml:space="preserve"> «Φυσικοί κίνδυνοι</w:t>
            </w:r>
            <w:r w:rsidR="00D35DDA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>»</w:t>
            </w:r>
            <w:r w:rsidRPr="00D35DDA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>)</w:t>
            </w:r>
            <w:r w:rsidR="00306B97" w:rsidRPr="00D35DDA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>.</w:t>
            </w:r>
          </w:p>
          <w:p w14:paraId="73594EA1" w14:textId="35D6BC3D" w:rsidR="00BB7D3F" w:rsidRPr="002F5A68" w:rsidRDefault="00BB7D3F" w:rsidP="00BB7D3F">
            <w:pPr>
              <w:pStyle w:val="a6"/>
              <w:numPr>
                <w:ilvl w:val="0"/>
                <w:numId w:val="6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>Συζήτηση και επεξήγηση αποριών γύρω από το θέμα των Φυσικών Κινδύνων</w:t>
            </w:r>
            <w:r w:rsidR="00306B97"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>.</w:t>
            </w:r>
          </w:p>
          <w:p w14:paraId="519A8FCF" w14:textId="0F678AD0" w:rsidR="00BB7D3F" w:rsidRPr="002F5A68" w:rsidRDefault="00BB7D3F" w:rsidP="00BB7D3F">
            <w:pPr>
              <w:pStyle w:val="a6"/>
              <w:numPr>
                <w:ilvl w:val="0"/>
                <w:numId w:val="6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>Δημιουργία εννοιολογικού χάρτη με τους Φυσικούς κινδύνους (</w:t>
            </w:r>
            <w:r w:rsidRPr="00322F83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 xml:space="preserve">ενδεικτικά η χρήση του εργαλείου </w:t>
            </w:r>
            <w:r w:rsidRPr="00322F83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eastAsia="ar-SA"/>
              </w:rPr>
              <w:t>MINDOMO</w:t>
            </w:r>
            <w:r w:rsidRPr="00322F83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>)</w:t>
            </w:r>
            <w:r w:rsidR="00306B97" w:rsidRPr="00322F83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>.</w:t>
            </w:r>
          </w:p>
          <w:p w14:paraId="7878F2AC" w14:textId="67E1711A" w:rsidR="00BB7D3F" w:rsidRPr="002F5A68" w:rsidRDefault="00BB7D3F" w:rsidP="00BB7D3F">
            <w:pPr>
              <w:pStyle w:val="a6"/>
              <w:numPr>
                <w:ilvl w:val="0"/>
                <w:numId w:val="6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</w:pPr>
            <w:r w:rsidRPr="00D35DDA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>Εμ</w:t>
            </w:r>
            <w:r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>πλουτισμός του ήδη υπάρχοντος εννοιολογικού χάρτη με ρήματα σχε</w:t>
            </w:r>
            <w:r w:rsidR="00D35DDA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>τικά με τους Φυσικούς κινδύνους</w:t>
            </w:r>
            <w:r w:rsidR="00306B97"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>.</w:t>
            </w:r>
          </w:p>
          <w:p w14:paraId="2EEE8143" w14:textId="57DF7F3A" w:rsidR="00BB7D3F" w:rsidRPr="002F5A68" w:rsidRDefault="00BB7D3F" w:rsidP="00BB7D3F">
            <w:pPr>
              <w:pStyle w:val="a6"/>
              <w:numPr>
                <w:ilvl w:val="0"/>
                <w:numId w:val="6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eastAsia="ar-SA"/>
              </w:rPr>
              <w:t>ΦΥΛΛΟ ΕΡΓΑΣΙΑΣ 1 (</w:t>
            </w:r>
            <w:proofErr w:type="spellStart"/>
            <w:r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eastAsia="ar-SA"/>
              </w:rPr>
              <w:t>ενδεικτικό</w:t>
            </w:r>
            <w:proofErr w:type="spellEnd"/>
            <w:r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eastAsia="ar-SA"/>
              </w:rPr>
              <w:t>)</w:t>
            </w:r>
            <w:r w:rsidR="00D35DDA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>.</w:t>
            </w:r>
          </w:p>
          <w:p w14:paraId="12EC8932" w14:textId="77777777" w:rsidR="00306B97" w:rsidRPr="002F5A68" w:rsidRDefault="00306B97" w:rsidP="00306B97">
            <w:pPr>
              <w:pStyle w:val="a6"/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</w:pPr>
          </w:p>
          <w:p w14:paraId="2061EA10" w14:textId="32AB73EE" w:rsidR="0073218A" w:rsidRPr="002F5A68" w:rsidRDefault="00FD4CD3" w:rsidP="00306B97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Χρονική διάρκεια εργαστηρίου: 3</w:t>
            </w:r>
            <w:r w:rsidR="00306B97" w:rsidRPr="002F5A68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διδακτικές ώρες</w:t>
            </w:r>
          </w:p>
        </w:tc>
      </w:tr>
    </w:tbl>
    <w:p w14:paraId="7EC67FAF" w14:textId="77777777" w:rsidR="0073218A" w:rsidRPr="002F5A68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73218A" w:rsidRPr="002F5A68" w14:paraId="2700AB64" w14:textId="77777777" w:rsidTr="00091D2A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201D4CBF" w14:textId="77777777" w:rsidR="0073218A" w:rsidRPr="002F5A6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2</w:t>
            </w:r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1F15EBB8" w14:textId="77777777" w:rsidR="0073218A" w:rsidRPr="002F5A6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2F5A68" w14:paraId="1DD6A29F" w14:textId="77777777" w:rsidTr="00091D2A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14:paraId="5FBBE1FC" w14:textId="77777777" w:rsidR="0073218A" w:rsidRPr="002F5A6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45D96566" w14:textId="1BA3B3F3" w:rsidR="0073218A" w:rsidRPr="002F5A68" w:rsidRDefault="00306B97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Τι είναι ο σεισμός;</w:t>
            </w:r>
            <w:r w:rsidR="0073218A"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</w:t>
            </w:r>
          </w:p>
          <w:p w14:paraId="4013E6A0" w14:textId="77777777" w:rsidR="0073218A" w:rsidRPr="002F5A6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2F5A68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305C060" wp14:editId="3EB2064E">
                      <wp:extent cx="360000" cy="360000"/>
                      <wp:effectExtent l="0" t="0" r="21590" b="21590"/>
                      <wp:docPr id="11" name="Οβά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DCAB794" w14:textId="12450EAE" w:rsidR="0073218A" w:rsidRPr="002A2B99" w:rsidRDefault="00322F83" w:rsidP="0073218A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305C060" id="Οβάλ 11" o:spid="_x0000_s1027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" strokecolor="#b66d31" strokeweight="2pt">
                      <v:fill r:id="rId14" o:title="" recolor="t" rotate="t" type="frame"/>
                      <v:textbox>
                        <w:txbxContent>
                          <w:p w14:paraId="6DCAB794" w14:textId="12450EAE" w:rsidR="0073218A" w:rsidRPr="002A2B99" w:rsidRDefault="00322F83" w:rsidP="0073218A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3CF894DD" w14:textId="44BA3F57" w:rsidR="00306B97" w:rsidRPr="002F5A68" w:rsidRDefault="00306B97" w:rsidP="00306B97">
            <w:p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Οι μαθητές/</w:t>
            </w:r>
            <w:proofErr w:type="spellStart"/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τριες</w:t>
            </w:r>
            <w:proofErr w:type="spellEnd"/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 xml:space="preserve"> αναμένεται να:</w:t>
            </w:r>
          </w:p>
          <w:p w14:paraId="1D054FCD" w14:textId="19CA1E00" w:rsidR="00306B97" w:rsidRPr="002F5A68" w:rsidRDefault="00306B97" w:rsidP="00306B97">
            <w:pPr>
              <w:pStyle w:val="a6"/>
              <w:numPr>
                <w:ilvl w:val="0"/>
                <w:numId w:val="8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έρθουν σε πρώτη επαφή με το φυσικό φαινόμενο του σεισμού</w:t>
            </w:r>
            <w:r w:rsidR="00322F83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,</w:t>
            </w:r>
          </w:p>
          <w:p w14:paraId="0D5D708A" w14:textId="7E50D6C4" w:rsidR="00306B97" w:rsidRPr="002F5A68" w:rsidRDefault="00306B97" w:rsidP="00306B97">
            <w:pPr>
              <w:pStyle w:val="a6"/>
              <w:numPr>
                <w:ilvl w:val="0"/>
                <w:numId w:val="8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συζητήσουν προσωπικές εμπειρίες</w:t>
            </w:r>
            <w:r w:rsidR="00322F83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,</w:t>
            </w:r>
          </w:p>
          <w:p w14:paraId="41227EAF" w14:textId="1AB12AF8" w:rsidR="00306B97" w:rsidRPr="002F5A68" w:rsidRDefault="00306B97" w:rsidP="00306B97">
            <w:pPr>
              <w:pStyle w:val="a6"/>
              <w:numPr>
                <w:ilvl w:val="0"/>
                <w:numId w:val="8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γνωρίσουν το εσωτερικό τη γης και να το αναπαραστήσο</w:t>
            </w:r>
            <w:r w:rsidR="00322F83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υν με ζωγραφιές και πλαστελίνες,</w:t>
            </w:r>
          </w:p>
          <w:p w14:paraId="2976B302" w14:textId="79ED986C" w:rsidR="00306B97" w:rsidRPr="002F5A68" w:rsidRDefault="00306B97" w:rsidP="00306B97">
            <w:pPr>
              <w:pStyle w:val="a6"/>
              <w:numPr>
                <w:ilvl w:val="0"/>
                <w:numId w:val="8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γνωρίσουν τα αίτια του σεισμού</w:t>
            </w:r>
            <w:r w:rsidR="00322F83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,</w:t>
            </w:r>
          </w:p>
          <w:p w14:paraId="4AF7C1E7" w14:textId="6AE0DDEB" w:rsidR="0073218A" w:rsidRPr="00322F83" w:rsidRDefault="00306B97" w:rsidP="00091D2A">
            <w:pPr>
              <w:pStyle w:val="a6"/>
              <w:numPr>
                <w:ilvl w:val="0"/>
                <w:numId w:val="8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αναπαραστήσουν τη σεισμική διεργασία των πλακών μέσα από παιχνίδι</w:t>
            </w:r>
            <w:r w:rsidR="00322F83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.</w:t>
            </w:r>
          </w:p>
        </w:tc>
      </w:tr>
      <w:tr w:rsidR="0073218A" w:rsidRPr="002F5A68" w14:paraId="25A1A8E7" w14:textId="77777777" w:rsidTr="00091D2A">
        <w:trPr>
          <w:trHeight w:val="188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4E297039" w14:textId="77777777" w:rsidR="0073218A" w:rsidRPr="002F5A6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26C318F8" w14:textId="77777777" w:rsidR="0073218A" w:rsidRPr="002F5A6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73218A" w:rsidRPr="002F5A68" w14:paraId="416E0BC4" w14:textId="77777777" w:rsidTr="00091D2A">
        <w:trPr>
          <w:trHeight w:val="1196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45D97258" w14:textId="77777777" w:rsidR="0073218A" w:rsidRPr="002F5A6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6104877A" w14:textId="59F9A2FF" w:rsidR="00306B97" w:rsidRPr="00322F83" w:rsidRDefault="00306B97" w:rsidP="00306B97">
            <w:pPr>
              <w:pStyle w:val="a6"/>
              <w:numPr>
                <w:ilvl w:val="0"/>
                <w:numId w:val="10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 xml:space="preserve">Ενδεικτική παρουσίαση για τον σεισμό </w:t>
            </w:r>
            <w:r w:rsidRPr="00322F83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 xml:space="preserve">(ενδεικτικά </w:t>
            </w:r>
            <w:proofErr w:type="spellStart"/>
            <w:r w:rsidRPr="00322F83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>Φωτόδεντρο</w:t>
            </w:r>
            <w:proofErr w:type="spellEnd"/>
            <w:r w:rsidRPr="00322F83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 xml:space="preserve"> Γεωγραφία Ε</w:t>
            </w:r>
            <w:r w:rsidR="00322F83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>΄</w:t>
            </w:r>
            <w:r w:rsidRPr="00322F83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 xml:space="preserve"> Δημοτικού).</w:t>
            </w:r>
          </w:p>
          <w:p w14:paraId="179A426A" w14:textId="77777777" w:rsidR="00306B97" w:rsidRPr="002F5A68" w:rsidRDefault="00306B97" w:rsidP="00306B97">
            <w:pPr>
              <w:pStyle w:val="a6"/>
              <w:numPr>
                <w:ilvl w:val="0"/>
                <w:numId w:val="10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 xml:space="preserve">Συζήτηση για το εσωτερικό της γης (ενδεικτική  διαφάνεια  από </w:t>
            </w:r>
            <w:proofErr w:type="spellStart"/>
            <w:r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>Φωτόδεντρο</w:t>
            </w:r>
            <w:proofErr w:type="spellEnd"/>
            <w:r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>).</w:t>
            </w:r>
          </w:p>
          <w:p w14:paraId="04071B9E" w14:textId="77777777" w:rsidR="00306B97" w:rsidRPr="002F5A68" w:rsidRDefault="00306B97" w:rsidP="00306B97">
            <w:pPr>
              <w:pStyle w:val="a6"/>
              <w:numPr>
                <w:ilvl w:val="0"/>
                <w:numId w:val="10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lastRenderedPageBreak/>
              <w:t>Να ζωγραφίσουν οι μαθητές/</w:t>
            </w:r>
            <w:proofErr w:type="spellStart"/>
            <w:r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>τριες</w:t>
            </w:r>
            <w:proofErr w:type="spellEnd"/>
            <w:r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 xml:space="preserve"> το εσωτερικό της γης (ΦΥΛΛΟ ΕΡΓΑΣΙΑΣ 2). </w:t>
            </w:r>
          </w:p>
          <w:p w14:paraId="7B232B93" w14:textId="58EEF57D" w:rsidR="00306B97" w:rsidRPr="002F5A68" w:rsidRDefault="00306B97" w:rsidP="00306B97">
            <w:pPr>
              <w:pStyle w:val="a6"/>
              <w:numPr>
                <w:ilvl w:val="0"/>
                <w:numId w:val="10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>Βίντεο για το εσωτερικό της γης</w:t>
            </w:r>
            <w:r w:rsidR="00322F83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>.</w:t>
            </w:r>
          </w:p>
          <w:p w14:paraId="5E04AE91" w14:textId="624CA8FB" w:rsidR="00306B97" w:rsidRPr="002F5A68" w:rsidRDefault="00306B97" w:rsidP="00306B97">
            <w:pPr>
              <w:pStyle w:val="a6"/>
              <w:numPr>
                <w:ilvl w:val="0"/>
                <w:numId w:val="10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>Κατασκευή με πλαστελίνη του εσωτερικού της γης</w:t>
            </w:r>
            <w:r w:rsidR="00322F83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>.</w:t>
            </w:r>
            <w:r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 xml:space="preserve"> </w:t>
            </w:r>
          </w:p>
          <w:p w14:paraId="3E410B40" w14:textId="77777777" w:rsidR="00306B97" w:rsidRPr="002F5A68" w:rsidRDefault="00306B97" w:rsidP="00306B97">
            <w:pPr>
              <w:pStyle w:val="a6"/>
              <w:numPr>
                <w:ilvl w:val="0"/>
                <w:numId w:val="10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 xml:space="preserve">Παρουσίαση από το </w:t>
            </w:r>
            <w:proofErr w:type="spellStart"/>
            <w:r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>Φωτόδεντρο</w:t>
            </w:r>
            <w:proofErr w:type="spellEnd"/>
            <w:r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 xml:space="preserve"> </w:t>
            </w:r>
            <w:hyperlink r:id="rId15" w:history="1">
              <w:r w:rsidRPr="002F5A68">
                <w:rPr>
                  <w:rFonts w:asciiTheme="minorHAnsi" w:eastAsia="Times New Roman" w:hAnsiTheme="minorHAnsi" w:cstheme="minorHAnsi"/>
                  <w:iCs/>
                  <w:color w:val="0000FF"/>
                  <w:sz w:val="22"/>
                  <w:szCs w:val="22"/>
                  <w:u w:val="single"/>
                  <w:lang w:eastAsia="ar-SA"/>
                </w:rPr>
                <w:t>http</w:t>
              </w:r>
              <w:r w:rsidRPr="002F5A68">
                <w:rPr>
                  <w:rFonts w:asciiTheme="minorHAnsi" w:eastAsia="Times New Roman" w:hAnsiTheme="minorHAnsi" w:cstheme="minorHAnsi"/>
                  <w:iCs/>
                  <w:color w:val="0000FF"/>
                  <w:sz w:val="22"/>
                  <w:szCs w:val="22"/>
                  <w:u w:val="single"/>
                  <w:lang w:val="el-GR" w:eastAsia="ar-SA"/>
                </w:rPr>
                <w:t>://</w:t>
              </w:r>
              <w:proofErr w:type="spellStart"/>
              <w:r w:rsidRPr="002F5A68">
                <w:rPr>
                  <w:rFonts w:asciiTheme="minorHAnsi" w:eastAsia="Times New Roman" w:hAnsiTheme="minorHAnsi" w:cstheme="minorHAnsi"/>
                  <w:iCs/>
                  <w:color w:val="0000FF"/>
                  <w:sz w:val="22"/>
                  <w:szCs w:val="22"/>
                  <w:u w:val="single"/>
                  <w:lang w:eastAsia="ar-SA"/>
                </w:rPr>
                <w:t>photodentro</w:t>
              </w:r>
              <w:proofErr w:type="spellEnd"/>
              <w:r w:rsidRPr="002F5A68">
                <w:rPr>
                  <w:rFonts w:asciiTheme="minorHAnsi" w:eastAsia="Times New Roman" w:hAnsiTheme="minorHAnsi" w:cstheme="minorHAnsi"/>
                  <w:iCs/>
                  <w:color w:val="0000FF"/>
                  <w:sz w:val="22"/>
                  <w:szCs w:val="22"/>
                  <w:u w:val="single"/>
                  <w:lang w:val="el-GR" w:eastAsia="ar-SA"/>
                </w:rPr>
                <w:t>.</w:t>
              </w:r>
              <w:proofErr w:type="spellStart"/>
              <w:r w:rsidRPr="002F5A68">
                <w:rPr>
                  <w:rFonts w:asciiTheme="minorHAnsi" w:eastAsia="Times New Roman" w:hAnsiTheme="minorHAnsi" w:cstheme="minorHAnsi"/>
                  <w:iCs/>
                  <w:color w:val="0000FF"/>
                  <w:sz w:val="22"/>
                  <w:szCs w:val="22"/>
                  <w:u w:val="single"/>
                  <w:lang w:eastAsia="ar-SA"/>
                </w:rPr>
                <w:t>edu</w:t>
              </w:r>
              <w:proofErr w:type="spellEnd"/>
              <w:r w:rsidRPr="002F5A68">
                <w:rPr>
                  <w:rFonts w:asciiTheme="minorHAnsi" w:eastAsia="Times New Roman" w:hAnsiTheme="minorHAnsi" w:cstheme="minorHAnsi"/>
                  <w:iCs/>
                  <w:color w:val="0000FF"/>
                  <w:sz w:val="22"/>
                  <w:szCs w:val="22"/>
                  <w:u w:val="single"/>
                  <w:lang w:val="el-GR" w:eastAsia="ar-SA"/>
                </w:rPr>
                <w:t>.</w:t>
              </w:r>
              <w:r w:rsidRPr="002F5A68">
                <w:rPr>
                  <w:rFonts w:asciiTheme="minorHAnsi" w:eastAsia="Times New Roman" w:hAnsiTheme="minorHAnsi" w:cstheme="minorHAnsi"/>
                  <w:iCs/>
                  <w:color w:val="0000FF"/>
                  <w:sz w:val="22"/>
                  <w:szCs w:val="22"/>
                  <w:u w:val="single"/>
                  <w:lang w:eastAsia="ar-SA"/>
                </w:rPr>
                <w:t>gr</w:t>
              </w:r>
              <w:r w:rsidRPr="002F5A68">
                <w:rPr>
                  <w:rFonts w:asciiTheme="minorHAnsi" w:eastAsia="Times New Roman" w:hAnsiTheme="minorHAnsi" w:cstheme="minorHAnsi"/>
                  <w:iCs/>
                  <w:color w:val="0000FF"/>
                  <w:sz w:val="22"/>
                  <w:szCs w:val="22"/>
                  <w:u w:val="single"/>
                  <w:lang w:val="el-GR" w:eastAsia="ar-SA"/>
                </w:rPr>
                <w:t>/</w:t>
              </w:r>
              <w:r w:rsidRPr="002F5A68">
                <w:rPr>
                  <w:rFonts w:asciiTheme="minorHAnsi" w:eastAsia="Times New Roman" w:hAnsiTheme="minorHAnsi" w:cstheme="minorHAnsi"/>
                  <w:iCs/>
                  <w:color w:val="0000FF"/>
                  <w:sz w:val="22"/>
                  <w:szCs w:val="22"/>
                  <w:u w:val="single"/>
                  <w:lang w:eastAsia="ar-SA"/>
                </w:rPr>
                <w:t>v</w:t>
              </w:r>
              <w:r w:rsidRPr="002F5A68">
                <w:rPr>
                  <w:rFonts w:asciiTheme="minorHAnsi" w:eastAsia="Times New Roman" w:hAnsiTheme="minorHAnsi" w:cstheme="minorHAnsi"/>
                  <w:iCs/>
                  <w:color w:val="0000FF"/>
                  <w:sz w:val="22"/>
                  <w:szCs w:val="22"/>
                  <w:u w:val="single"/>
                  <w:lang w:val="el-GR" w:eastAsia="ar-SA"/>
                </w:rPr>
                <w:t>/</w:t>
              </w:r>
              <w:r w:rsidRPr="002F5A68">
                <w:rPr>
                  <w:rFonts w:asciiTheme="minorHAnsi" w:eastAsia="Times New Roman" w:hAnsiTheme="minorHAnsi" w:cstheme="minorHAnsi"/>
                  <w:iCs/>
                  <w:color w:val="0000FF"/>
                  <w:sz w:val="22"/>
                  <w:szCs w:val="22"/>
                  <w:u w:val="single"/>
                  <w:lang w:eastAsia="ar-SA"/>
                </w:rPr>
                <w:t>item</w:t>
              </w:r>
              <w:r w:rsidRPr="002F5A68">
                <w:rPr>
                  <w:rFonts w:asciiTheme="minorHAnsi" w:eastAsia="Times New Roman" w:hAnsiTheme="minorHAnsi" w:cstheme="minorHAnsi"/>
                  <w:iCs/>
                  <w:color w:val="0000FF"/>
                  <w:sz w:val="22"/>
                  <w:szCs w:val="22"/>
                  <w:u w:val="single"/>
                  <w:lang w:val="el-GR" w:eastAsia="ar-SA"/>
                </w:rPr>
                <w:t>/</w:t>
              </w:r>
              <w:r w:rsidRPr="002F5A68">
                <w:rPr>
                  <w:rFonts w:asciiTheme="minorHAnsi" w:eastAsia="Times New Roman" w:hAnsiTheme="minorHAnsi" w:cstheme="minorHAnsi"/>
                  <w:iCs/>
                  <w:color w:val="0000FF"/>
                  <w:sz w:val="22"/>
                  <w:szCs w:val="22"/>
                  <w:u w:val="single"/>
                  <w:lang w:eastAsia="ar-SA"/>
                </w:rPr>
                <w:t>ds</w:t>
              </w:r>
              <w:r w:rsidRPr="002F5A68">
                <w:rPr>
                  <w:rFonts w:asciiTheme="minorHAnsi" w:eastAsia="Times New Roman" w:hAnsiTheme="minorHAnsi" w:cstheme="minorHAnsi"/>
                  <w:iCs/>
                  <w:color w:val="0000FF"/>
                  <w:sz w:val="22"/>
                  <w:szCs w:val="22"/>
                  <w:u w:val="single"/>
                  <w:lang w:val="el-GR" w:eastAsia="ar-SA"/>
                </w:rPr>
                <w:t>/8521/2792</w:t>
              </w:r>
            </w:hyperlink>
            <w:r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 xml:space="preserve">  όπου φαίνεται πιο αναλυτικά το εσωτερικό της γης. </w:t>
            </w:r>
          </w:p>
          <w:p w14:paraId="7AB57E54" w14:textId="77777777" w:rsidR="0073218A" w:rsidRPr="002F5A68" w:rsidRDefault="00306B97" w:rsidP="00306B97">
            <w:pPr>
              <w:pStyle w:val="a6"/>
              <w:numPr>
                <w:ilvl w:val="0"/>
                <w:numId w:val="10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 xml:space="preserve">Παιχνίδι με </w:t>
            </w:r>
            <w:proofErr w:type="spellStart"/>
            <w:r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>φελιζόλ</w:t>
            </w:r>
            <w:proofErr w:type="spellEnd"/>
            <w:r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 xml:space="preserve"> αναπαριστώντας τον σεισμό στην επιφάνεια της γης.  </w:t>
            </w:r>
          </w:p>
          <w:p w14:paraId="1993E147" w14:textId="77777777" w:rsidR="00306B97" w:rsidRPr="002F5A68" w:rsidRDefault="00306B97" w:rsidP="00306B97">
            <w:pPr>
              <w:pStyle w:val="a6"/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</w:pPr>
          </w:p>
          <w:p w14:paraId="42047E4C" w14:textId="6DB3F8A9" w:rsidR="00306B97" w:rsidRPr="002F5A68" w:rsidRDefault="00FD4CD3" w:rsidP="00306B97">
            <w:p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</w:pPr>
            <w:r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>Χρονική διάρκεια εργαστηρίου: 3</w:t>
            </w:r>
            <w:r w:rsidR="00306B97"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 xml:space="preserve"> διδακτικές ώρες</w:t>
            </w:r>
          </w:p>
        </w:tc>
      </w:tr>
    </w:tbl>
    <w:p w14:paraId="35C63618" w14:textId="77777777" w:rsidR="0073218A" w:rsidRPr="002F5A68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73218A" w:rsidRPr="002F5A68" w14:paraId="1E25C68C" w14:textId="77777777" w:rsidTr="00091D2A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10161309" w14:textId="77777777" w:rsidR="0073218A" w:rsidRPr="002F5A6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3</w:t>
            </w:r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39E4EB5B" w14:textId="77777777" w:rsidR="0073218A" w:rsidRPr="002F5A6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2F5A68" w14:paraId="02EE4BB2" w14:textId="77777777" w:rsidTr="00091D2A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2A3E9D16" w14:textId="77777777" w:rsidR="0073218A" w:rsidRPr="002F5A6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3F1D1F9F" w14:textId="60E44B0A" w:rsidR="0073218A" w:rsidRPr="002F5A68" w:rsidRDefault="00600504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Ποιος ήταν ο εγκέλαδος; Μύθοι γύρω από τον σεισμό</w:t>
            </w:r>
            <w:r w:rsidR="0073218A"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</w:t>
            </w:r>
          </w:p>
          <w:p w14:paraId="5B52ED4D" w14:textId="77777777" w:rsidR="0073218A" w:rsidRPr="002F5A6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2F5A68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EA8B9AC" wp14:editId="39E7E56F">
                      <wp:extent cx="360000" cy="360000"/>
                      <wp:effectExtent l="0" t="0" r="21590" b="21590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1A4D531" w14:textId="40E55B1C" w:rsidR="0073218A" w:rsidRPr="002A2B99" w:rsidRDefault="00322F83" w:rsidP="0073218A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EA8B9AC" id="Οβάλ 12" o:spid="_x0000_s1028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" strokecolor="#b66d31" strokeweight="2pt">
                      <v:fill r:id="rId14" o:title="" recolor="t" rotate="t" type="frame"/>
                      <v:textbox>
                        <w:txbxContent>
                          <w:p w14:paraId="11A4D531" w14:textId="40E55B1C" w:rsidR="0073218A" w:rsidRPr="002A2B99" w:rsidRDefault="00322F83" w:rsidP="0073218A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176948CE" w14:textId="5D98E71A" w:rsidR="00600504" w:rsidRPr="002F5A68" w:rsidRDefault="00600504" w:rsidP="00600504">
            <w:pPr>
              <w:suppressAutoHyphens/>
              <w:snapToGrid w:val="0"/>
              <w:spacing w:line="276" w:lineRule="auto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Οι μαθητές/</w:t>
            </w:r>
            <w:proofErr w:type="spellStart"/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τριες</w:t>
            </w:r>
            <w:proofErr w:type="spellEnd"/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 xml:space="preserve"> αναμένεται να: </w:t>
            </w:r>
          </w:p>
          <w:p w14:paraId="648D7C77" w14:textId="31FB8697" w:rsidR="00600504" w:rsidRPr="002F5A68" w:rsidRDefault="00600504" w:rsidP="00600504">
            <w:pPr>
              <w:pStyle w:val="a6"/>
              <w:numPr>
                <w:ilvl w:val="0"/>
                <w:numId w:val="12"/>
              </w:numPr>
              <w:suppressAutoHyphens/>
              <w:snapToGrid w:val="0"/>
              <w:spacing w:line="276" w:lineRule="auto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μάθουν για τους μύθους διαφόρων λαών που συνοδεύουν το σεισμό ανά τον κόσμο και ανά χρονική εποχή</w:t>
            </w:r>
            <w:r w:rsidR="00322F83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,</w:t>
            </w:r>
          </w:p>
          <w:p w14:paraId="5BB1231F" w14:textId="19672DCB" w:rsidR="00600504" w:rsidRPr="002F5A68" w:rsidRDefault="00600504" w:rsidP="00600504">
            <w:pPr>
              <w:pStyle w:val="a6"/>
              <w:numPr>
                <w:ilvl w:val="0"/>
                <w:numId w:val="12"/>
              </w:numPr>
              <w:suppressAutoHyphens/>
              <w:snapToGrid w:val="0"/>
              <w:spacing w:line="276" w:lineRule="auto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αναπαραστήσουν τους μύθους χρησιμοποιώντας την πλαστελίνη</w:t>
            </w:r>
            <w:r w:rsidR="00322F83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,</w:t>
            </w:r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 xml:space="preserve"> </w:t>
            </w:r>
          </w:p>
          <w:p w14:paraId="287387B7" w14:textId="26547D8B" w:rsidR="00600504" w:rsidRPr="002F5A68" w:rsidRDefault="00600504" w:rsidP="00600504">
            <w:pPr>
              <w:pStyle w:val="a6"/>
              <w:numPr>
                <w:ilvl w:val="0"/>
                <w:numId w:val="12"/>
              </w:numPr>
              <w:suppressAutoHyphens/>
              <w:snapToGrid w:val="0"/>
              <w:spacing w:line="276" w:lineRule="auto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παίξουν ηλεκτρονικό παιχνίδι για τους μύθους</w:t>
            </w:r>
            <w:r w:rsidR="00322F83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,</w:t>
            </w:r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 xml:space="preserve"> </w:t>
            </w:r>
          </w:p>
          <w:p w14:paraId="12E227A0" w14:textId="12610B33" w:rsidR="00600504" w:rsidRPr="002F5A68" w:rsidRDefault="00600504" w:rsidP="00091D2A">
            <w:pPr>
              <w:pStyle w:val="a6"/>
              <w:numPr>
                <w:ilvl w:val="0"/>
                <w:numId w:val="12"/>
              </w:numPr>
              <w:suppressAutoHyphens/>
              <w:snapToGrid w:val="0"/>
              <w:spacing w:line="276" w:lineRule="auto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να γνωρίσουν λίγο καλύτερα τον ελληνικό μύθο του Εγκέλαδου</w:t>
            </w:r>
            <w:r w:rsidR="00322F83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,</w:t>
            </w:r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 xml:space="preserve"> </w:t>
            </w:r>
          </w:p>
          <w:p w14:paraId="3A73AE30" w14:textId="2D9C3B3A" w:rsidR="0073218A" w:rsidRPr="00322F83" w:rsidRDefault="00600504" w:rsidP="00091D2A">
            <w:pPr>
              <w:pStyle w:val="a6"/>
              <w:numPr>
                <w:ilvl w:val="0"/>
                <w:numId w:val="12"/>
              </w:numPr>
              <w:suppressAutoHyphens/>
              <w:snapToGrid w:val="0"/>
              <w:spacing w:line="276" w:lineRule="auto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να ζωγραφίσουν τον εγκέλαδο</w:t>
            </w:r>
            <w:r w:rsidR="00322F83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.</w:t>
            </w:r>
          </w:p>
        </w:tc>
      </w:tr>
      <w:tr w:rsidR="0073218A" w:rsidRPr="002F5A68" w14:paraId="73C89D2A" w14:textId="77777777" w:rsidTr="00091D2A">
        <w:trPr>
          <w:trHeight w:val="252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0ADAA07E" w14:textId="77777777" w:rsidR="0073218A" w:rsidRPr="002F5A6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7CAAC" w:themeFill="accent2" w:themeFillTint="66"/>
            <w:vAlign w:val="center"/>
          </w:tcPr>
          <w:p w14:paraId="004BB76E" w14:textId="77777777" w:rsidR="0073218A" w:rsidRPr="002F5A6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73218A" w:rsidRPr="002F5A68" w14:paraId="028B551B" w14:textId="77777777" w:rsidTr="00091D2A">
        <w:trPr>
          <w:trHeight w:val="1596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72423744" w14:textId="77777777" w:rsidR="0073218A" w:rsidRPr="002F5A6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  <w:vAlign w:val="center"/>
          </w:tcPr>
          <w:p w14:paraId="3147BEAA" w14:textId="4EBCEF33" w:rsidR="00BD6B18" w:rsidRPr="002F5A68" w:rsidRDefault="00BD6B18" w:rsidP="00BD6B18">
            <w:pPr>
              <w:pStyle w:val="a6"/>
              <w:numPr>
                <w:ilvl w:val="0"/>
                <w:numId w:val="14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>Βίντεο ή άλλο υλικό (π.χ. Βιβλία) για τους μύθους δημιου</w:t>
            </w:r>
            <w:r w:rsidR="00D35DDA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>ρ</w:t>
            </w:r>
            <w:r w:rsidR="00322F83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>γίας ενός σεισμού ανά τον κόσμο.</w:t>
            </w:r>
          </w:p>
          <w:p w14:paraId="501322EC" w14:textId="1ED096A0" w:rsidR="00BD6B18" w:rsidRPr="002F5A68" w:rsidRDefault="00BD6B18" w:rsidP="00BD6B18">
            <w:pPr>
              <w:pStyle w:val="a6"/>
              <w:numPr>
                <w:ilvl w:val="0"/>
                <w:numId w:val="14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>Συζήτηση γύρω από τους μύθους για τους σεισμούς</w:t>
            </w:r>
            <w:r w:rsidR="00322F83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>.</w:t>
            </w:r>
            <w:r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 xml:space="preserve"> </w:t>
            </w:r>
          </w:p>
          <w:p w14:paraId="57D4D461" w14:textId="77777777" w:rsidR="00BD6B18" w:rsidRPr="002F5A68" w:rsidRDefault="00BD6B18" w:rsidP="00BD6B18">
            <w:pPr>
              <w:pStyle w:val="a6"/>
              <w:numPr>
                <w:ilvl w:val="0"/>
                <w:numId w:val="14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 xml:space="preserve">Έπειτα οι μαθητές σε ομάδες των δύο ατόμων αναπαριστούν τους μύθους με πλαστελίνη. </w:t>
            </w:r>
          </w:p>
          <w:p w14:paraId="456C1CDB" w14:textId="162E2C1E" w:rsidR="00BD6B18" w:rsidRPr="002F5A68" w:rsidRDefault="00BD6B18" w:rsidP="00BD6B18">
            <w:pPr>
              <w:pStyle w:val="a6"/>
              <w:numPr>
                <w:ilvl w:val="0"/>
                <w:numId w:val="14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 xml:space="preserve">Παιχνίδι διαδικτυακό για τους μύθους των λαών αναφορικά στον σεισμό </w:t>
            </w:r>
            <w:hyperlink r:id="rId16" w:history="1">
              <w:r w:rsidRPr="002F5A68">
                <w:rPr>
                  <w:rFonts w:asciiTheme="minorHAnsi" w:eastAsia="Times New Roman" w:hAnsiTheme="minorHAnsi" w:cstheme="minorHAnsi"/>
                  <w:iCs/>
                  <w:color w:val="0000FF"/>
                  <w:sz w:val="22"/>
                  <w:szCs w:val="22"/>
                  <w:u w:val="single"/>
                  <w:lang w:eastAsia="ar-SA"/>
                </w:rPr>
                <w:t>https</w:t>
              </w:r>
              <w:r w:rsidRPr="002F5A68">
                <w:rPr>
                  <w:rFonts w:asciiTheme="minorHAnsi" w:eastAsia="Times New Roman" w:hAnsiTheme="minorHAnsi" w:cstheme="minorHAnsi"/>
                  <w:iCs/>
                  <w:color w:val="0000FF"/>
                  <w:sz w:val="22"/>
                  <w:szCs w:val="22"/>
                  <w:u w:val="single"/>
                  <w:lang w:val="el-GR" w:eastAsia="ar-SA"/>
                </w:rPr>
                <w:t>://</w:t>
              </w:r>
              <w:proofErr w:type="spellStart"/>
              <w:r w:rsidRPr="002F5A68">
                <w:rPr>
                  <w:rFonts w:asciiTheme="minorHAnsi" w:eastAsia="Times New Roman" w:hAnsiTheme="minorHAnsi" w:cstheme="minorHAnsi"/>
                  <w:iCs/>
                  <w:color w:val="0000FF"/>
                  <w:sz w:val="22"/>
                  <w:szCs w:val="22"/>
                  <w:u w:val="single"/>
                  <w:lang w:eastAsia="ar-SA"/>
                </w:rPr>
                <w:t>learningapps</w:t>
              </w:r>
              <w:proofErr w:type="spellEnd"/>
              <w:r w:rsidRPr="002F5A68">
                <w:rPr>
                  <w:rFonts w:asciiTheme="minorHAnsi" w:eastAsia="Times New Roman" w:hAnsiTheme="minorHAnsi" w:cstheme="minorHAnsi"/>
                  <w:iCs/>
                  <w:color w:val="0000FF"/>
                  <w:sz w:val="22"/>
                  <w:szCs w:val="22"/>
                  <w:u w:val="single"/>
                  <w:lang w:val="el-GR" w:eastAsia="ar-SA"/>
                </w:rPr>
                <w:t>.</w:t>
              </w:r>
              <w:r w:rsidRPr="002F5A68">
                <w:rPr>
                  <w:rFonts w:asciiTheme="minorHAnsi" w:eastAsia="Times New Roman" w:hAnsiTheme="minorHAnsi" w:cstheme="minorHAnsi"/>
                  <w:iCs/>
                  <w:color w:val="0000FF"/>
                  <w:sz w:val="22"/>
                  <w:szCs w:val="22"/>
                  <w:u w:val="single"/>
                  <w:lang w:eastAsia="ar-SA"/>
                </w:rPr>
                <w:t>org</w:t>
              </w:r>
              <w:r w:rsidRPr="002F5A68">
                <w:rPr>
                  <w:rFonts w:asciiTheme="minorHAnsi" w:eastAsia="Times New Roman" w:hAnsiTheme="minorHAnsi" w:cstheme="minorHAnsi"/>
                  <w:iCs/>
                  <w:color w:val="0000FF"/>
                  <w:sz w:val="22"/>
                  <w:szCs w:val="22"/>
                  <w:u w:val="single"/>
                  <w:lang w:val="el-GR" w:eastAsia="ar-SA"/>
                </w:rPr>
                <w:t>/</w:t>
              </w:r>
              <w:r w:rsidRPr="002F5A68">
                <w:rPr>
                  <w:rFonts w:asciiTheme="minorHAnsi" w:eastAsia="Times New Roman" w:hAnsiTheme="minorHAnsi" w:cstheme="minorHAnsi"/>
                  <w:iCs/>
                  <w:color w:val="0000FF"/>
                  <w:sz w:val="22"/>
                  <w:szCs w:val="22"/>
                  <w:u w:val="single"/>
                  <w:lang w:eastAsia="ar-SA"/>
                </w:rPr>
                <w:t>watch</w:t>
              </w:r>
              <w:r w:rsidRPr="002F5A68">
                <w:rPr>
                  <w:rFonts w:asciiTheme="minorHAnsi" w:eastAsia="Times New Roman" w:hAnsiTheme="minorHAnsi" w:cstheme="minorHAnsi"/>
                  <w:iCs/>
                  <w:color w:val="0000FF"/>
                  <w:sz w:val="22"/>
                  <w:szCs w:val="22"/>
                  <w:u w:val="single"/>
                  <w:lang w:val="el-GR" w:eastAsia="ar-SA"/>
                </w:rPr>
                <w:t>?</w:t>
              </w:r>
              <w:r w:rsidRPr="002F5A68">
                <w:rPr>
                  <w:rFonts w:asciiTheme="minorHAnsi" w:eastAsia="Times New Roman" w:hAnsiTheme="minorHAnsi" w:cstheme="minorHAnsi"/>
                  <w:iCs/>
                  <w:color w:val="0000FF"/>
                  <w:sz w:val="22"/>
                  <w:szCs w:val="22"/>
                  <w:u w:val="single"/>
                  <w:lang w:eastAsia="ar-SA"/>
                </w:rPr>
                <w:t>v</w:t>
              </w:r>
              <w:r w:rsidRPr="002F5A68">
                <w:rPr>
                  <w:rFonts w:asciiTheme="minorHAnsi" w:eastAsia="Times New Roman" w:hAnsiTheme="minorHAnsi" w:cstheme="minorHAnsi"/>
                  <w:iCs/>
                  <w:color w:val="0000FF"/>
                  <w:sz w:val="22"/>
                  <w:szCs w:val="22"/>
                  <w:u w:val="single"/>
                  <w:lang w:val="el-GR" w:eastAsia="ar-SA"/>
                </w:rPr>
                <w:t>=</w:t>
              </w:r>
              <w:proofErr w:type="spellStart"/>
              <w:r w:rsidRPr="002F5A68">
                <w:rPr>
                  <w:rFonts w:asciiTheme="minorHAnsi" w:eastAsia="Times New Roman" w:hAnsiTheme="minorHAnsi" w:cstheme="minorHAnsi"/>
                  <w:iCs/>
                  <w:color w:val="0000FF"/>
                  <w:sz w:val="22"/>
                  <w:szCs w:val="22"/>
                  <w:u w:val="single"/>
                  <w:lang w:eastAsia="ar-SA"/>
                </w:rPr>
                <w:t>pktg</w:t>
              </w:r>
              <w:proofErr w:type="spellEnd"/>
              <w:r w:rsidRPr="002F5A68">
                <w:rPr>
                  <w:rFonts w:asciiTheme="minorHAnsi" w:eastAsia="Times New Roman" w:hAnsiTheme="minorHAnsi" w:cstheme="minorHAnsi"/>
                  <w:iCs/>
                  <w:color w:val="0000FF"/>
                  <w:sz w:val="22"/>
                  <w:szCs w:val="22"/>
                  <w:u w:val="single"/>
                  <w:lang w:val="el-GR" w:eastAsia="ar-SA"/>
                </w:rPr>
                <w:t>3</w:t>
              </w:r>
              <w:proofErr w:type="spellStart"/>
              <w:r w:rsidRPr="002F5A68">
                <w:rPr>
                  <w:rFonts w:asciiTheme="minorHAnsi" w:eastAsia="Times New Roman" w:hAnsiTheme="minorHAnsi" w:cstheme="minorHAnsi"/>
                  <w:iCs/>
                  <w:color w:val="0000FF"/>
                  <w:sz w:val="22"/>
                  <w:szCs w:val="22"/>
                  <w:u w:val="single"/>
                  <w:lang w:eastAsia="ar-SA"/>
                </w:rPr>
                <w:t>vupa</w:t>
              </w:r>
              <w:proofErr w:type="spellEnd"/>
              <w:r w:rsidRPr="002F5A68">
                <w:rPr>
                  <w:rFonts w:asciiTheme="minorHAnsi" w:eastAsia="Times New Roman" w:hAnsiTheme="minorHAnsi" w:cstheme="minorHAnsi"/>
                  <w:iCs/>
                  <w:color w:val="0000FF"/>
                  <w:sz w:val="22"/>
                  <w:szCs w:val="22"/>
                  <w:u w:val="single"/>
                  <w:lang w:val="el-GR" w:eastAsia="ar-SA"/>
                </w:rPr>
                <w:t>21</w:t>
              </w:r>
            </w:hyperlink>
            <w:r w:rsidR="00322F83">
              <w:rPr>
                <w:rFonts w:asciiTheme="minorHAnsi" w:eastAsia="Times New Roman" w:hAnsiTheme="minorHAnsi" w:cstheme="minorHAnsi"/>
                <w:iCs/>
                <w:color w:val="0000FF"/>
                <w:sz w:val="22"/>
                <w:szCs w:val="22"/>
                <w:u w:val="single"/>
                <w:lang w:val="el-GR" w:eastAsia="ar-SA"/>
              </w:rPr>
              <w:t>.</w:t>
            </w:r>
            <w:r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 xml:space="preserve"> </w:t>
            </w:r>
          </w:p>
          <w:p w14:paraId="71553381" w14:textId="437C64A7" w:rsidR="00BD6B18" w:rsidRPr="002F5A68" w:rsidRDefault="00BD6B18" w:rsidP="00BD6B18">
            <w:pPr>
              <w:pStyle w:val="a6"/>
              <w:numPr>
                <w:ilvl w:val="0"/>
                <w:numId w:val="14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>Β</w:t>
            </w:r>
            <w:proofErr w:type="spellStart"/>
            <w:r w:rsidR="00322F83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eastAsia="ar-SA"/>
              </w:rPr>
              <w:t>ίντεο</w:t>
            </w:r>
            <w:proofErr w:type="spellEnd"/>
            <w:r w:rsidR="00322F83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="00322F83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eastAsia="ar-SA"/>
              </w:rPr>
              <w:t>γι</w:t>
            </w:r>
            <w:proofErr w:type="spellEnd"/>
            <w:r w:rsidR="00322F83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eastAsia="ar-SA"/>
              </w:rPr>
              <w:t xml:space="preserve">α </w:t>
            </w:r>
            <w:proofErr w:type="spellStart"/>
            <w:r w:rsidR="00322F83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eastAsia="ar-SA"/>
              </w:rPr>
              <w:t>τον</w:t>
            </w:r>
            <w:proofErr w:type="spellEnd"/>
            <w:r w:rsidR="00322F83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="00322F83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eastAsia="ar-SA"/>
              </w:rPr>
              <w:t>Εγκέλ</w:t>
            </w:r>
            <w:proofErr w:type="spellEnd"/>
            <w:r w:rsidR="00322F83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eastAsia="ar-SA"/>
              </w:rPr>
              <w:t>αδο</w:t>
            </w:r>
            <w:r w:rsidR="00322F83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>.</w:t>
            </w:r>
          </w:p>
          <w:p w14:paraId="6143495D" w14:textId="045F3F63" w:rsidR="00BD6B18" w:rsidRPr="002F5A68" w:rsidRDefault="00BD6B18" w:rsidP="00BD6B18">
            <w:pPr>
              <w:pStyle w:val="a6"/>
              <w:numPr>
                <w:ilvl w:val="0"/>
                <w:numId w:val="14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>Συζήτηση για τον αρχαίο ελληνικό μύθο του Εγκέλαδου</w:t>
            </w:r>
            <w:r w:rsidR="00322F83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>.</w:t>
            </w:r>
          </w:p>
          <w:p w14:paraId="6FAE5EF3" w14:textId="6E0F4180" w:rsidR="0073218A" w:rsidRPr="002F5A68" w:rsidRDefault="00322F83" w:rsidP="00BD6B18">
            <w:pPr>
              <w:pStyle w:val="a6"/>
              <w:numPr>
                <w:ilvl w:val="0"/>
                <w:numId w:val="14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</w:pPr>
            <w:r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>ΦΥΛΛΟ ΕΡΓΑΣΙΑΣ 3</w:t>
            </w:r>
            <w:r w:rsidR="00BD6B18"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>, ζωγραφίζουν τον Εγκέλαδο</w:t>
            </w:r>
            <w:r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>.</w:t>
            </w:r>
          </w:p>
          <w:p w14:paraId="4310BD85" w14:textId="77777777" w:rsidR="00BD6B18" w:rsidRPr="002F5A68" w:rsidRDefault="00BD6B18" w:rsidP="00BD6B18">
            <w:p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</w:pPr>
          </w:p>
          <w:p w14:paraId="714F1952" w14:textId="51FEE7D8" w:rsidR="00BD6B18" w:rsidRPr="002F5A68" w:rsidRDefault="00FD4CD3" w:rsidP="00BD6B18">
            <w:p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</w:pPr>
            <w:r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>Χρονική διάρκεια εργαστηρίου: 3</w:t>
            </w:r>
            <w:r w:rsidR="00BD6B18"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 xml:space="preserve"> διδακτικές ώρες</w:t>
            </w:r>
          </w:p>
        </w:tc>
      </w:tr>
    </w:tbl>
    <w:p w14:paraId="1120C24F" w14:textId="4FAE7988" w:rsidR="0073218A" w:rsidRPr="002F5A68" w:rsidRDefault="0073218A" w:rsidP="008F47E6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73218A" w:rsidRPr="002F5A68" w14:paraId="75F13E0D" w14:textId="77777777" w:rsidTr="00091D2A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30CB0BD2" w14:textId="77777777" w:rsidR="0073218A" w:rsidRPr="002F5A6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4</w:t>
            </w:r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789136D3" w14:textId="77777777" w:rsidR="0073218A" w:rsidRPr="002F5A6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2F5A68" w14:paraId="1F309C00" w14:textId="77777777" w:rsidTr="00091D2A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42E66D3C" w14:textId="77777777" w:rsidR="0073218A" w:rsidRPr="002F5A6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1CF98206" w14:textId="7C47BE1D" w:rsidR="0073218A" w:rsidRPr="002F5A68" w:rsidRDefault="008F47E6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Τι προετοιμασίες πρέπει να κάνω πριν το σεισμό;</w:t>
            </w:r>
            <w:r w:rsidR="0073218A"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</w:t>
            </w:r>
          </w:p>
          <w:p w14:paraId="2AFDD0E2" w14:textId="77777777" w:rsidR="0073218A" w:rsidRPr="002F5A6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2F5A68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w:lastRenderedPageBreak/>
              <mc:AlternateContent>
                <mc:Choice Requires="wps">
                  <w:drawing>
                    <wp:inline distT="0" distB="0" distL="0" distR="0" wp14:anchorId="1059A706" wp14:editId="5A694088">
                      <wp:extent cx="360000" cy="360000"/>
                      <wp:effectExtent l="0" t="0" r="21590" b="21590"/>
                      <wp:docPr id="13" name="Οβά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348BEF8" w14:textId="09990572" w:rsidR="0073218A" w:rsidRPr="002A2B99" w:rsidRDefault="00322F83" w:rsidP="0073218A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059A706" id="Οβάλ 13" o:spid="_x0000_s1029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" strokecolor="#b66d31" strokeweight="2pt">
                      <v:fill r:id="rId14" o:title="" recolor="t" rotate="t" type="frame"/>
                      <v:textbox>
                        <w:txbxContent>
                          <w:p w14:paraId="6348BEF8" w14:textId="09990572" w:rsidR="0073218A" w:rsidRPr="002A2B99" w:rsidRDefault="00322F83" w:rsidP="0073218A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49EC2263" w14:textId="7379254E" w:rsidR="008F47E6" w:rsidRPr="002F5A68" w:rsidRDefault="008F47E6" w:rsidP="0002037A">
            <w:p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lastRenderedPageBreak/>
              <w:t>Οι μαθητές/</w:t>
            </w:r>
            <w:proofErr w:type="spellStart"/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τριες</w:t>
            </w:r>
            <w:proofErr w:type="spellEnd"/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 xml:space="preserve"> αναμένεται να: </w:t>
            </w:r>
          </w:p>
          <w:p w14:paraId="12D6036E" w14:textId="2A18B26D" w:rsidR="0002037A" w:rsidRPr="002F5A68" w:rsidRDefault="008F47E6" w:rsidP="0002037A">
            <w:pPr>
              <w:pStyle w:val="a6"/>
              <w:numPr>
                <w:ilvl w:val="0"/>
                <w:numId w:val="15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προετοιμαστούν για την πιθανότητα ενός σεισμού</w:t>
            </w:r>
            <w:r w:rsidR="00322F8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,</w:t>
            </w:r>
          </w:p>
          <w:p w14:paraId="61CA0513" w14:textId="1081C49C" w:rsidR="0002037A" w:rsidRPr="002F5A68" w:rsidRDefault="008F47E6" w:rsidP="0002037A">
            <w:pPr>
              <w:pStyle w:val="a6"/>
              <w:numPr>
                <w:ilvl w:val="0"/>
                <w:numId w:val="15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δημιουργήσουν το δικό τους βαλιτσάκι με τα απαραίτητα εφόδια έκτακτης ανάγκης</w:t>
            </w:r>
            <w:r w:rsidR="00322F8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,</w:t>
            </w:r>
          </w:p>
          <w:p w14:paraId="6DFA4E47" w14:textId="2C8B3F84" w:rsidR="0002037A" w:rsidRPr="002F5A68" w:rsidRDefault="008F47E6" w:rsidP="0002037A">
            <w:pPr>
              <w:pStyle w:val="a6"/>
              <w:numPr>
                <w:ilvl w:val="0"/>
                <w:numId w:val="15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lastRenderedPageBreak/>
              <w:t xml:space="preserve">κατασκευάσουν οδηγίες προς  τους γονείς τους για τις αλλαγές που πιθανόν να χρειαστεί να κάνουν στο σπίτι </w:t>
            </w:r>
            <w:r w:rsidR="00D35DDA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τους,</w:t>
            </w:r>
            <w:r w:rsidRPr="002F5A68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ώστε να είναι πιο ασφαλείς</w:t>
            </w:r>
            <w:r w:rsidR="00322F8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,</w:t>
            </w:r>
            <w:r w:rsidRPr="002F5A68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</w:t>
            </w:r>
          </w:p>
          <w:p w14:paraId="7FC08486" w14:textId="5368F835" w:rsidR="0002037A" w:rsidRPr="002F5A68" w:rsidRDefault="008F47E6" w:rsidP="0002037A">
            <w:pPr>
              <w:pStyle w:val="a6"/>
              <w:numPr>
                <w:ilvl w:val="0"/>
                <w:numId w:val="15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κατανοήσουν ότι μία πρόταση ξεκινά με κεφαλαίο γράμμα και τελειώνει με τελεία</w:t>
            </w:r>
            <w:r w:rsidR="00322F8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,</w:t>
            </w:r>
            <w:r w:rsidRPr="002F5A68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</w:t>
            </w:r>
          </w:p>
          <w:p w14:paraId="542237F6" w14:textId="7D06E26A" w:rsidR="0002037A" w:rsidRPr="002F5A68" w:rsidRDefault="008F47E6" w:rsidP="0002037A">
            <w:pPr>
              <w:pStyle w:val="a6"/>
              <w:numPr>
                <w:ilvl w:val="0"/>
                <w:numId w:val="15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μάθουν για</w:t>
            </w:r>
            <w:r w:rsidR="0002037A" w:rsidRPr="002F5A68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τους αριθμούς έκτακτης ανάγκης</w:t>
            </w:r>
            <w:r w:rsidR="00322F8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,</w:t>
            </w:r>
          </w:p>
          <w:p w14:paraId="6D779233" w14:textId="5A24827E" w:rsidR="0073218A" w:rsidRPr="00322F83" w:rsidRDefault="008F47E6" w:rsidP="00091D2A">
            <w:pPr>
              <w:pStyle w:val="a6"/>
              <w:numPr>
                <w:ilvl w:val="0"/>
                <w:numId w:val="15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κατασκευάσουν έναν πολύ απλό σεισμογράφο</w:t>
            </w:r>
            <w:r w:rsidR="00322F8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.</w:t>
            </w:r>
          </w:p>
        </w:tc>
      </w:tr>
      <w:tr w:rsidR="0073218A" w:rsidRPr="002F5A68" w14:paraId="7883D473" w14:textId="77777777" w:rsidTr="00091D2A">
        <w:trPr>
          <w:trHeight w:val="201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26DD6E04" w14:textId="77777777" w:rsidR="0073218A" w:rsidRPr="002F5A6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40" w:type="dxa"/>
            <w:shd w:val="clear" w:color="auto" w:fill="F7CAAC" w:themeFill="accent2" w:themeFillTint="66"/>
            <w:vAlign w:val="center"/>
          </w:tcPr>
          <w:p w14:paraId="17D243E8" w14:textId="77777777" w:rsidR="0073218A" w:rsidRPr="002F5A6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73218A" w:rsidRPr="002F5A68" w14:paraId="26DB649E" w14:textId="77777777" w:rsidTr="00091D2A">
        <w:trPr>
          <w:trHeight w:val="1278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747A3051" w14:textId="77777777" w:rsidR="0073218A" w:rsidRPr="002F5A6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  <w:vAlign w:val="center"/>
          </w:tcPr>
          <w:p w14:paraId="535B6175" w14:textId="77777777" w:rsidR="0002037A" w:rsidRPr="002F5A68" w:rsidRDefault="0002037A" w:rsidP="0002037A">
            <w:pPr>
              <w:pStyle w:val="a6"/>
              <w:numPr>
                <w:ilvl w:val="0"/>
                <w:numId w:val="17"/>
              </w:numPr>
              <w:suppressAutoHyphens/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  <w:t xml:space="preserve">Μελέτη των οδηγιών των σελίδων 4-5 από την παρουσίαση του ΟΑΣΠ με θέμα «Σεισμός: πως μπορούμε να προστατευτούμε». </w:t>
            </w:r>
            <w:r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 xml:space="preserve"> </w:t>
            </w:r>
          </w:p>
          <w:p w14:paraId="7E0929E2" w14:textId="7C4B75AB" w:rsidR="0002037A" w:rsidRPr="002F5A68" w:rsidRDefault="0002037A" w:rsidP="0002037A">
            <w:pPr>
              <w:pStyle w:val="a6"/>
              <w:numPr>
                <w:ilvl w:val="0"/>
                <w:numId w:val="17"/>
              </w:numPr>
              <w:suppressAutoHyphens/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>Σ</w:t>
            </w:r>
            <w:r w:rsidRPr="002F5A68"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  <w:t xml:space="preserve">υζήτηση πάνω στο θέμα. </w:t>
            </w:r>
          </w:p>
          <w:p w14:paraId="2F46C132" w14:textId="77777777" w:rsidR="0002037A" w:rsidRPr="002F5A68" w:rsidRDefault="0002037A" w:rsidP="0002037A">
            <w:pPr>
              <w:pStyle w:val="a6"/>
              <w:numPr>
                <w:ilvl w:val="0"/>
                <w:numId w:val="17"/>
              </w:numPr>
              <w:suppressAutoHyphens/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  <w:t>Παρακολούθηση βίντεο με θέμα οδηγίες προς τα παιδιά με θέμα τον σεισμό.</w:t>
            </w:r>
          </w:p>
          <w:p w14:paraId="78A9325E" w14:textId="77777777" w:rsidR="0002037A" w:rsidRPr="002F5A68" w:rsidRDefault="0002037A" w:rsidP="0002037A">
            <w:pPr>
              <w:pStyle w:val="a6"/>
              <w:numPr>
                <w:ilvl w:val="0"/>
                <w:numId w:val="17"/>
              </w:numPr>
              <w:suppressAutoHyphens/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  <w:t xml:space="preserve">Φτιάχνουμε το δικό μας βαλιτσάκι. </w:t>
            </w:r>
          </w:p>
          <w:p w14:paraId="3042AB8A" w14:textId="4E281093" w:rsidR="0002037A" w:rsidRPr="002F5A68" w:rsidRDefault="0002037A" w:rsidP="0002037A">
            <w:pPr>
              <w:pStyle w:val="a6"/>
              <w:numPr>
                <w:ilvl w:val="0"/>
                <w:numId w:val="17"/>
              </w:numPr>
              <w:suppressAutoHyphens/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  <w:t xml:space="preserve">Η δεύτερη διδακτική ώρα θα ξεκινήσει με δύο ακόμα βίντεο </w:t>
            </w:r>
            <w:hyperlink r:id="rId17" w:history="1"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https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://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www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.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youtube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.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com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/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watch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?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v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=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hIKK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56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lqFkg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&amp;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t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=19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s</w:t>
              </w:r>
            </w:hyperlink>
            <w:r w:rsidRPr="002F5A68"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  <w:t xml:space="preserve"> και </w:t>
            </w:r>
            <w:hyperlink r:id="rId18" w:history="1"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https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://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www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.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youtube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.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com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/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watch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?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v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=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nYQ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9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DCR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2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iQo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&amp;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t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=192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s</w:t>
              </w:r>
            </w:hyperlink>
            <w:r w:rsidRPr="002F5A68"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  <w:t xml:space="preserve"> από τη Γενική Γραμματεί</w:t>
            </w:r>
            <w:r w:rsidR="00D35DDA"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  <w:t>α Πολιτικής Προστασίας με θέμα «</w:t>
            </w:r>
            <w:r w:rsidRPr="002F5A68"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  <w:t>Οδ</w:t>
            </w:r>
            <w:r w:rsidR="00D35DDA"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  <w:t>ηγίες προστασίας από τον σεισμό» και «</w:t>
            </w:r>
            <w:r w:rsidRPr="002F5A68"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  <w:t xml:space="preserve">Εκπαιδευτικό βίντεο </w:t>
            </w:r>
            <w:r w:rsidR="00D35DDA"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  <w:t>για προστασία από τους σεισμούς»</w:t>
            </w:r>
            <w:r w:rsidRPr="002F5A68"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  <w:t xml:space="preserve">. </w:t>
            </w:r>
          </w:p>
          <w:p w14:paraId="71287E1E" w14:textId="6B3A862D" w:rsidR="0002037A" w:rsidRPr="002F5A68" w:rsidRDefault="00D35DDA" w:rsidP="0002037A">
            <w:pPr>
              <w:pStyle w:val="a6"/>
              <w:numPr>
                <w:ilvl w:val="0"/>
                <w:numId w:val="17"/>
              </w:numPr>
              <w:suppressAutoHyphens/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  <w:t>Παιχνίδι με θέμα «</w:t>
            </w:r>
            <w:r w:rsidR="0002037A" w:rsidRPr="002F5A68"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  <w:t>Σ</w:t>
            </w:r>
            <w:r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  <w:t>εισμός οδηγίες προς τους γονείς»</w:t>
            </w:r>
            <w:r w:rsidR="0002037A" w:rsidRPr="002F5A68"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  <w:t xml:space="preserve"> </w:t>
            </w:r>
            <w:hyperlink r:id="rId19" w:history="1">
              <w:r w:rsidR="0002037A"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https</w:t>
              </w:r>
              <w:r w:rsidR="0002037A"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://</w:t>
              </w:r>
              <w:proofErr w:type="spellStart"/>
              <w:r w:rsidR="0002037A"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wordwall</w:t>
              </w:r>
              <w:proofErr w:type="spellEnd"/>
              <w:r w:rsidR="0002037A"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.</w:t>
              </w:r>
              <w:r w:rsidR="0002037A"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net</w:t>
              </w:r>
              <w:r w:rsidR="0002037A"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/</w:t>
              </w:r>
              <w:r w:rsidR="0002037A"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resource</w:t>
              </w:r>
              <w:r w:rsidR="0002037A"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/16257778</w:t>
              </w:r>
            </w:hyperlink>
            <w:r w:rsidR="0002037A" w:rsidRPr="002F5A68"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  <w:t xml:space="preserve">. </w:t>
            </w:r>
          </w:p>
          <w:p w14:paraId="4EA6D0C7" w14:textId="06A62614" w:rsidR="0002037A" w:rsidRPr="002F5A68" w:rsidRDefault="0002037A" w:rsidP="0002037A">
            <w:pPr>
              <w:pStyle w:val="a6"/>
              <w:numPr>
                <w:ilvl w:val="0"/>
                <w:numId w:val="17"/>
              </w:numPr>
              <w:suppressAutoHyphens/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  <w:t>Δημιουργία πίνακα με τις ίδιες οδηγίες ώστε να τον δώσουν στους γονείς τους (ΦΥΛΛΟ ΕΡΓΑΣΙΑΣ 4).</w:t>
            </w:r>
          </w:p>
          <w:p w14:paraId="0577263A" w14:textId="77777777" w:rsidR="0002037A" w:rsidRPr="002F5A68" w:rsidRDefault="0002037A" w:rsidP="0002037A">
            <w:pPr>
              <w:pStyle w:val="a6"/>
              <w:numPr>
                <w:ilvl w:val="0"/>
                <w:numId w:val="17"/>
              </w:numPr>
              <w:suppressAutoHyphens/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  <w:t>Οι τρεις χρήσιμοι αριθμοί σε περίπτωση σεισμού.</w:t>
            </w:r>
          </w:p>
          <w:p w14:paraId="05B74AF9" w14:textId="28B0F01E" w:rsidR="0002037A" w:rsidRPr="002F5A68" w:rsidRDefault="0002037A" w:rsidP="0002037A">
            <w:pPr>
              <w:pStyle w:val="a6"/>
              <w:numPr>
                <w:ilvl w:val="0"/>
                <w:numId w:val="17"/>
              </w:numPr>
              <w:suppressAutoHyphens/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  <w:t>Προβολή εικόνων με μέρη του σπιτιού και συζήτηση με μαθητές/</w:t>
            </w:r>
            <w:proofErr w:type="spellStart"/>
            <w:r w:rsidRPr="002F5A68"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  <w:t>τριες</w:t>
            </w:r>
            <w:proofErr w:type="spellEnd"/>
            <w:r w:rsidRPr="002F5A68"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  <w:t xml:space="preserve"> για τη σωστή κάλυψη τους σε περίπτωση σεισμού.</w:t>
            </w:r>
          </w:p>
          <w:p w14:paraId="26F880CC" w14:textId="77777777" w:rsidR="0002037A" w:rsidRPr="002F5A68" w:rsidRDefault="0002037A" w:rsidP="0002037A">
            <w:pPr>
              <w:pStyle w:val="a6"/>
              <w:suppressAutoHyphens/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</w:pPr>
          </w:p>
          <w:p w14:paraId="0E9C8D0A" w14:textId="10762B73" w:rsidR="0073218A" w:rsidRPr="002F5A68" w:rsidRDefault="00FD4CD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>Χρονική διάρκεια εργαστηρίου: 3</w:t>
            </w:r>
            <w:r w:rsidR="008F47E6"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 xml:space="preserve"> διδακτικές ώρες</w:t>
            </w:r>
          </w:p>
        </w:tc>
      </w:tr>
    </w:tbl>
    <w:p w14:paraId="49AFCCC7" w14:textId="77777777" w:rsidR="0073218A" w:rsidRPr="002F5A68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73218A" w:rsidRPr="002F5A68" w14:paraId="3CA2B4A8" w14:textId="77777777" w:rsidTr="00091D2A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784FBDCA" w14:textId="77777777" w:rsidR="0073218A" w:rsidRPr="002F5A6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5</w:t>
            </w:r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2630E3DF" w14:textId="77777777" w:rsidR="0073218A" w:rsidRPr="002F5A6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2F5A68" w14:paraId="6269662D" w14:textId="77777777" w:rsidTr="00091D2A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48F97848" w14:textId="77777777" w:rsidR="0073218A" w:rsidRPr="002F5A6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5884789" w14:textId="50CDBD9B" w:rsidR="0073218A" w:rsidRPr="002F5A68" w:rsidRDefault="00FF6244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Τι κάνω κατά τη διάρκεια του σεισμού;</w:t>
            </w:r>
            <w:r w:rsidR="0073218A"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</w:t>
            </w:r>
          </w:p>
          <w:p w14:paraId="782D2364" w14:textId="77777777" w:rsidR="0073218A" w:rsidRPr="002F5A6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2F5A68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2DD99D2" wp14:editId="5A62BCCB">
                      <wp:extent cx="360000" cy="360000"/>
                      <wp:effectExtent l="0" t="0" r="21590" b="21590"/>
                      <wp:docPr id="14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6CE7DDA" w14:textId="1BA3A73B" w:rsidR="0073218A" w:rsidRPr="002A2B99" w:rsidRDefault="00322F83" w:rsidP="0073218A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2DD99D2" id="Οβάλ 14" o:spid="_x0000_s1030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" strokecolor="#b66d31" strokeweight="2pt">
                      <v:fill r:id="rId14" o:title="" recolor="t" rotate="t" type="frame"/>
                      <v:textbox>
                        <w:txbxContent>
                          <w:p w14:paraId="56CE7DDA" w14:textId="1BA3A73B" w:rsidR="0073218A" w:rsidRPr="002A2B99" w:rsidRDefault="00322F83" w:rsidP="0073218A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29" w:type="dxa"/>
            <w:vAlign w:val="center"/>
          </w:tcPr>
          <w:p w14:paraId="78A59FCB" w14:textId="4E728D4D" w:rsidR="00FF6244" w:rsidRPr="002F5A68" w:rsidRDefault="00FF6244" w:rsidP="00FF6244">
            <w:p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Οι μαθητές/</w:t>
            </w:r>
            <w:proofErr w:type="spellStart"/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τριες</w:t>
            </w:r>
            <w:proofErr w:type="spellEnd"/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 xml:space="preserve"> αναμένεται να: </w:t>
            </w:r>
          </w:p>
          <w:p w14:paraId="79C8A6D2" w14:textId="70533741" w:rsidR="00FF6244" w:rsidRPr="002F5A68" w:rsidRDefault="00FF6244" w:rsidP="00FF6244">
            <w:pPr>
              <w:pStyle w:val="a6"/>
              <w:numPr>
                <w:ilvl w:val="0"/>
                <w:numId w:val="19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</w:pPr>
            <w:proofErr w:type="spellStart"/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eastAsia="ar-SA"/>
              </w:rPr>
              <w:t>γνωρίσουν</w:t>
            </w:r>
            <w:proofErr w:type="spellEnd"/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eastAsia="ar-SA"/>
              </w:rPr>
              <w:t>τον</w:t>
            </w:r>
            <w:proofErr w:type="spellEnd"/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eastAsia="ar-SA"/>
              </w:rPr>
              <w:t>σεισμό</w:t>
            </w:r>
            <w:proofErr w:type="spellEnd"/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eastAsia="ar-SA"/>
              </w:rPr>
              <w:t xml:space="preserve"> β</w:t>
            </w:r>
            <w:proofErr w:type="spellStart"/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eastAsia="ar-SA"/>
              </w:rPr>
              <w:t>ιωμ</w:t>
            </w:r>
            <w:proofErr w:type="spellEnd"/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eastAsia="ar-SA"/>
              </w:rPr>
              <w:t>ατικά</w:t>
            </w:r>
            <w:r w:rsidR="00322F83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,</w:t>
            </w:r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eastAsia="ar-SA"/>
              </w:rPr>
              <w:t xml:space="preserve"> </w:t>
            </w:r>
          </w:p>
          <w:p w14:paraId="5F5FBD5A" w14:textId="437BBAFD" w:rsidR="00FF6244" w:rsidRPr="002F5A68" w:rsidRDefault="00FF6244" w:rsidP="00FF6244">
            <w:pPr>
              <w:pStyle w:val="a6"/>
              <w:numPr>
                <w:ilvl w:val="0"/>
                <w:numId w:val="19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αναλογιστούν τις συνέπειες ενός σεισμού μέσα στην τάξη</w:t>
            </w:r>
            <w:r w:rsidR="00322F83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,</w:t>
            </w:r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 xml:space="preserve"> </w:t>
            </w:r>
          </w:p>
          <w:p w14:paraId="4F89B064" w14:textId="7CC157D8" w:rsidR="00FF6244" w:rsidRPr="002F5A68" w:rsidRDefault="00FF6244" w:rsidP="00FF6244">
            <w:pPr>
              <w:pStyle w:val="a6"/>
              <w:numPr>
                <w:ilvl w:val="0"/>
                <w:numId w:val="19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προτείνουν λύσεις ώστε να γίνει ο χώρος της τάξης πιο ασφαλής</w:t>
            </w:r>
            <w:r w:rsidR="00322F83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,</w:t>
            </w:r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 xml:space="preserve"> </w:t>
            </w:r>
          </w:p>
          <w:p w14:paraId="23195877" w14:textId="2053F4CE" w:rsidR="00FF6244" w:rsidRPr="002F5A68" w:rsidRDefault="00FF6244" w:rsidP="00FF6244">
            <w:pPr>
              <w:pStyle w:val="a6"/>
              <w:numPr>
                <w:ilvl w:val="0"/>
                <w:numId w:val="19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συμμετέχουν σε προσομοίωση άσκησης σεισμού</w:t>
            </w:r>
            <w:r w:rsidR="00322F83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,</w:t>
            </w:r>
          </w:p>
          <w:p w14:paraId="2AAA4D6F" w14:textId="24D8F616" w:rsidR="0073218A" w:rsidRPr="00322F83" w:rsidRDefault="00FF6244" w:rsidP="00091D2A">
            <w:pPr>
              <w:pStyle w:val="a6"/>
              <w:numPr>
                <w:ilvl w:val="0"/>
                <w:numId w:val="19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αποκτήσουν δεξιότητες προστασίας κατά τη διάρκεια του σεισμού και θα μάθουν να τις εφαρμόζουν σωστά</w:t>
            </w:r>
            <w:r w:rsidR="00322F83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.</w:t>
            </w:r>
          </w:p>
        </w:tc>
      </w:tr>
      <w:tr w:rsidR="0073218A" w:rsidRPr="002F5A68" w14:paraId="1BC4ACDF" w14:textId="77777777" w:rsidTr="00091D2A">
        <w:trPr>
          <w:trHeight w:val="212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0081B7CD" w14:textId="77777777" w:rsidR="0073218A" w:rsidRPr="002F5A6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29" w:type="dxa"/>
            <w:shd w:val="clear" w:color="auto" w:fill="F7CAAC" w:themeFill="accent2" w:themeFillTint="66"/>
            <w:vAlign w:val="center"/>
          </w:tcPr>
          <w:p w14:paraId="0B74D2B9" w14:textId="77777777" w:rsidR="0073218A" w:rsidRPr="002F5A6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73218A" w:rsidRPr="002F5A68" w14:paraId="4525F8A3" w14:textId="77777777" w:rsidTr="00091D2A">
        <w:trPr>
          <w:trHeight w:val="1340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6328A5B0" w14:textId="77777777" w:rsidR="0073218A" w:rsidRPr="002F5A6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14:paraId="3594FFA5" w14:textId="0CFF897D" w:rsidR="002006AC" w:rsidRPr="002F5A68" w:rsidRDefault="002006AC" w:rsidP="002006AC">
            <w:pPr>
              <w:pStyle w:val="a6"/>
              <w:numPr>
                <w:ilvl w:val="0"/>
                <w:numId w:val="20"/>
              </w:num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 xml:space="preserve">Μία παρουσίαση από το </w:t>
            </w:r>
            <w:proofErr w:type="spellStart"/>
            <w:r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>Φωτόδεντρο</w:t>
            </w:r>
            <w:proofErr w:type="spellEnd"/>
            <w:r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 xml:space="preserve"> </w:t>
            </w:r>
            <w:r w:rsidR="00322F83"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  <w:t xml:space="preserve"> με θέμα «</w:t>
            </w:r>
            <w:r w:rsidRPr="002F5A68"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  <w:t>Οι</w:t>
            </w:r>
            <w:r w:rsidR="00322F83"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  <w:t xml:space="preserve"> κίνδυνοι σε περίπτωση σεισμού»</w:t>
            </w:r>
            <w:r w:rsidRPr="002F5A68"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  <w:t xml:space="preserve">. </w:t>
            </w:r>
            <w:hyperlink r:id="rId20" w:history="1"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http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://</w:t>
              </w:r>
              <w:proofErr w:type="spellStart"/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photodentro</w:t>
              </w:r>
              <w:proofErr w:type="spellEnd"/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.</w:t>
              </w:r>
              <w:proofErr w:type="spellStart"/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edu</w:t>
              </w:r>
              <w:proofErr w:type="spellEnd"/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.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gr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/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v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/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item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/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ds</w:t>
              </w:r>
              <w:r w:rsidRPr="002F5A68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/8521/10929</w:t>
              </w:r>
            </w:hyperlink>
            <w:r w:rsidRPr="002F5A68"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  <w:t xml:space="preserve"> </w:t>
            </w:r>
          </w:p>
          <w:p w14:paraId="400C460C" w14:textId="6B1935A0" w:rsidR="002006AC" w:rsidRPr="002F5A68" w:rsidRDefault="002006AC" w:rsidP="002006AC">
            <w:pPr>
              <w:pStyle w:val="a6"/>
              <w:numPr>
                <w:ilvl w:val="0"/>
                <w:numId w:val="20"/>
              </w:numPr>
              <w:suppressAutoHyphens/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  <w:t>Παραδείγματα με</w:t>
            </w:r>
            <w:r w:rsidR="00322F83"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  <w:t xml:space="preserve"> τουβλάκια και άλλα αντικείμενα</w:t>
            </w:r>
            <w:r w:rsidRPr="002F5A68"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  <w:t>.</w:t>
            </w:r>
          </w:p>
          <w:p w14:paraId="1F60CAE0" w14:textId="31C018A5" w:rsidR="002006AC" w:rsidRPr="002F5A68" w:rsidRDefault="002006AC" w:rsidP="002006AC">
            <w:pPr>
              <w:pStyle w:val="a6"/>
              <w:numPr>
                <w:ilvl w:val="0"/>
                <w:numId w:val="20"/>
              </w:numPr>
              <w:suppressAutoHyphens/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  <w:t>Συζήτηση και  προτάσεις μαθητών</w:t>
            </w:r>
            <w:r w:rsidR="00322F83"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  <w:t>/τριών</w:t>
            </w:r>
            <w:r w:rsidRPr="002F5A68"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  <w:t xml:space="preserve"> για το τι μπ</w:t>
            </w:r>
            <w:r w:rsidR="00322F83"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  <w:t>ορεί να διορθωθεί στην τάξη μας</w:t>
            </w:r>
            <w:r w:rsidRPr="002F5A68"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  <w:t>.</w:t>
            </w:r>
          </w:p>
          <w:p w14:paraId="0DA869FB" w14:textId="0591FEF4" w:rsidR="002006AC" w:rsidRPr="00322F83" w:rsidRDefault="00322F83" w:rsidP="00322F83">
            <w:pPr>
              <w:pStyle w:val="a6"/>
              <w:numPr>
                <w:ilvl w:val="0"/>
                <w:numId w:val="20"/>
              </w:numPr>
              <w:suppressAutoHyphens/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  <w:t>Μελέτη της αφίσας του ΟΑΣΠ «</w:t>
            </w:r>
            <w:r w:rsidR="002006AC" w:rsidRPr="00322F83"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  <w:t>Μάθετε για τον σεισμό και προστατευτείτε».</w:t>
            </w:r>
          </w:p>
          <w:p w14:paraId="762B00ED" w14:textId="5B5A1710" w:rsidR="002006AC" w:rsidRPr="002F5A68" w:rsidRDefault="002006AC" w:rsidP="002006AC">
            <w:pPr>
              <w:pStyle w:val="a6"/>
              <w:numPr>
                <w:ilvl w:val="0"/>
                <w:numId w:val="20"/>
              </w:numPr>
              <w:suppressAutoHyphens/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  <w:t>Προσομοίωση σεισμού στην σχολική τάξη.</w:t>
            </w:r>
          </w:p>
          <w:p w14:paraId="2A33AEE2" w14:textId="77777777" w:rsidR="002006AC" w:rsidRPr="002F5A68" w:rsidRDefault="002006AC" w:rsidP="002006AC">
            <w:pPr>
              <w:pStyle w:val="a6"/>
              <w:suppressAutoHyphens/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ar-SA"/>
              </w:rPr>
            </w:pPr>
          </w:p>
          <w:p w14:paraId="29693BC0" w14:textId="3B15A283" w:rsidR="0073218A" w:rsidRPr="002F5A68" w:rsidRDefault="00FD4CD3" w:rsidP="002006AC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>Χρονική διάρκεια εργαστηρίου: 3</w:t>
            </w:r>
            <w:r w:rsidR="008F47E6"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 xml:space="preserve"> διδακτικές ώρες</w:t>
            </w:r>
          </w:p>
        </w:tc>
      </w:tr>
    </w:tbl>
    <w:p w14:paraId="5CC04E6B" w14:textId="77777777" w:rsidR="0073218A" w:rsidRPr="002F5A68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73218A" w:rsidRPr="002F5A68" w14:paraId="148E79DD" w14:textId="77777777" w:rsidTr="00091D2A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588D4A78" w14:textId="77777777" w:rsidR="0073218A" w:rsidRPr="002F5A6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6</w:t>
            </w:r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3F6EB124" w14:textId="77777777" w:rsidR="0073218A" w:rsidRPr="002F5A6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2F5A68" w14:paraId="4DB6F217" w14:textId="77777777" w:rsidTr="00091D2A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38E5C736" w14:textId="77777777" w:rsidR="0073218A" w:rsidRPr="002F5A6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621837BC" w14:textId="27F7B738" w:rsidR="0073218A" w:rsidRPr="002F5A68" w:rsidRDefault="00153DF0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Τι πρέπει να κάνω μετά τον σεισμό;</w:t>
            </w:r>
            <w:r w:rsidR="0073218A"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</w:t>
            </w:r>
          </w:p>
          <w:p w14:paraId="561F0E52" w14:textId="77777777" w:rsidR="0073218A" w:rsidRPr="002F5A6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2F5A68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8F197BB" wp14:editId="0756AE90">
                      <wp:extent cx="360000" cy="360000"/>
                      <wp:effectExtent l="0" t="0" r="21590" b="21590"/>
                      <wp:docPr id="3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C090690" w14:textId="022EE3F7" w:rsidR="0073218A" w:rsidRPr="002A2B99" w:rsidRDefault="00322F83" w:rsidP="0073218A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66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8F197BB" id="Οβάλ 15" o:spid="_x0000_s1031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" strokecolor="#b66d31" strokeweight="2pt">
                      <v:fill r:id="rId14" o:title="" recolor="t" rotate="t" type="frame"/>
                      <v:textbox>
                        <w:txbxContent>
                          <w:p w14:paraId="1C090690" w14:textId="022EE3F7" w:rsidR="0073218A" w:rsidRPr="002A2B99" w:rsidRDefault="00322F83" w:rsidP="0073218A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66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08" w:type="dxa"/>
            <w:vAlign w:val="center"/>
          </w:tcPr>
          <w:p w14:paraId="0132A788" w14:textId="4CEE8FE3" w:rsidR="00153DF0" w:rsidRPr="002F5A68" w:rsidRDefault="00153DF0" w:rsidP="00153DF0">
            <w:p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Οι μαθητές/</w:t>
            </w:r>
            <w:proofErr w:type="spellStart"/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>τριες</w:t>
            </w:r>
            <w:proofErr w:type="spellEnd"/>
            <w:r w:rsidRPr="002F5A68"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  <w:t xml:space="preserve"> αναμένεται να: </w:t>
            </w:r>
          </w:p>
          <w:p w14:paraId="062C2E3F" w14:textId="0F9C81DE" w:rsidR="00153DF0" w:rsidRPr="002F5A68" w:rsidRDefault="00153DF0" w:rsidP="00153DF0">
            <w:pPr>
              <w:pStyle w:val="a6"/>
              <w:numPr>
                <w:ilvl w:val="0"/>
                <w:numId w:val="21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γνωρίσουν τις ενέργειες που πρέπει να κάνουν μετά την εκδήλωση ενός σεισμού βιωματικά</w:t>
            </w:r>
            <w:r w:rsidR="00322F8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,</w:t>
            </w:r>
            <w:r w:rsidRPr="002F5A68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</w:t>
            </w:r>
          </w:p>
          <w:p w14:paraId="0877A6C8" w14:textId="5BEC24B0" w:rsidR="00153DF0" w:rsidRPr="002F5A68" w:rsidRDefault="00153DF0" w:rsidP="00153DF0">
            <w:pPr>
              <w:pStyle w:val="a6"/>
              <w:numPr>
                <w:ilvl w:val="0"/>
                <w:numId w:val="21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συζητήσουν με την οικογένειά τους τις ενέργειες αυτές</w:t>
            </w:r>
            <w:r w:rsidR="00322F8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,</w:t>
            </w:r>
          </w:p>
          <w:p w14:paraId="4F7A420E" w14:textId="0D48695B" w:rsidR="00153DF0" w:rsidRPr="002F5A68" w:rsidRDefault="00153DF0" w:rsidP="00153DF0">
            <w:pPr>
              <w:pStyle w:val="a6"/>
              <w:numPr>
                <w:ilvl w:val="0"/>
                <w:numId w:val="21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παίξουν διαδικτυακά παιχνίδια</w:t>
            </w:r>
            <w:r w:rsidR="00322F8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,</w:t>
            </w:r>
            <w:r w:rsidRPr="002F5A68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</w:t>
            </w:r>
          </w:p>
          <w:p w14:paraId="758D6DB7" w14:textId="2DFE8461" w:rsidR="00153DF0" w:rsidRPr="00322F83" w:rsidRDefault="00153DF0" w:rsidP="00322F83">
            <w:pPr>
              <w:pStyle w:val="a6"/>
              <w:numPr>
                <w:ilvl w:val="0"/>
                <w:numId w:val="21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συμμετέχουν σε προσομοίωση συγκέντρωσης της τάξης στον </w:t>
            </w:r>
            <w:proofErr w:type="spellStart"/>
            <w:r w:rsidRPr="002F5A68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αύλειο</w:t>
            </w:r>
            <w:proofErr w:type="spellEnd"/>
            <w:r w:rsidRPr="002F5A68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χώρο μετά την εκδήλωση ενός σεισμού</w:t>
            </w:r>
            <w:r w:rsidR="00322F8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.</w:t>
            </w:r>
          </w:p>
        </w:tc>
      </w:tr>
      <w:tr w:rsidR="0073218A" w:rsidRPr="002F5A68" w14:paraId="531D5817" w14:textId="77777777" w:rsidTr="00091D2A">
        <w:trPr>
          <w:trHeight w:val="236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7E722E19" w14:textId="77777777" w:rsidR="0073218A" w:rsidRPr="002F5A6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08" w:type="dxa"/>
            <w:shd w:val="clear" w:color="auto" w:fill="F7CAAC" w:themeFill="accent2" w:themeFillTint="66"/>
            <w:vAlign w:val="center"/>
          </w:tcPr>
          <w:p w14:paraId="7D5F7BCD" w14:textId="77777777" w:rsidR="0073218A" w:rsidRPr="002F5A6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73218A" w:rsidRPr="002F5A68" w14:paraId="3E9BA9B2" w14:textId="77777777" w:rsidTr="00091D2A">
        <w:trPr>
          <w:trHeight w:val="1107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27C9447F" w14:textId="77777777" w:rsidR="0073218A" w:rsidRPr="002F5A6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  <w:vAlign w:val="center"/>
          </w:tcPr>
          <w:p w14:paraId="55BCA7E1" w14:textId="68680470" w:rsidR="00153DF0" w:rsidRPr="002F5A68" w:rsidRDefault="00153DF0" w:rsidP="00153DF0">
            <w:pPr>
              <w:pStyle w:val="a6"/>
              <w:numPr>
                <w:ilvl w:val="0"/>
                <w:numId w:val="23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sz w:val="22"/>
                <w:szCs w:val="22"/>
                <w:lang w:val="el-GR" w:eastAsia="ar-SA"/>
              </w:rPr>
              <w:t>Ανατρέχουμε στο 3ο μέρ</w:t>
            </w:r>
            <w:r w:rsidR="00322F83">
              <w:rPr>
                <w:rFonts w:asciiTheme="minorHAnsi" w:eastAsia="Times New Roman" w:hAnsiTheme="minorHAnsi" w:cstheme="minorHAnsi"/>
                <w:sz w:val="22"/>
                <w:szCs w:val="22"/>
                <w:lang w:val="el-GR" w:eastAsia="ar-SA"/>
              </w:rPr>
              <w:t>ος της αφίσας του ΟΑΣΠ  ΑΣΠΊΔΑ «</w:t>
            </w:r>
            <w:r w:rsidRPr="002F5A68">
              <w:rPr>
                <w:rFonts w:asciiTheme="minorHAnsi" w:eastAsia="Times New Roman" w:hAnsiTheme="minorHAnsi" w:cstheme="minorHAnsi"/>
                <w:sz w:val="22"/>
                <w:szCs w:val="22"/>
                <w:lang w:val="el-GR" w:eastAsia="ar-SA"/>
              </w:rPr>
              <w:t>Μάθετε γι</w:t>
            </w:r>
            <w:r w:rsidR="00322F83">
              <w:rPr>
                <w:rFonts w:asciiTheme="minorHAnsi" w:eastAsia="Times New Roman" w:hAnsiTheme="minorHAnsi" w:cstheme="minorHAnsi"/>
                <w:sz w:val="22"/>
                <w:szCs w:val="22"/>
                <w:lang w:val="el-GR" w:eastAsia="ar-SA"/>
              </w:rPr>
              <w:t>α τον σεισμό και προστατευτείτε»</w:t>
            </w:r>
            <w:r w:rsidRPr="002F5A68">
              <w:rPr>
                <w:rFonts w:asciiTheme="minorHAnsi" w:eastAsia="Times New Roman" w:hAnsiTheme="minorHAnsi" w:cstheme="minorHAnsi"/>
                <w:sz w:val="22"/>
                <w:szCs w:val="22"/>
                <w:lang w:val="el-GR" w:eastAsia="ar-SA"/>
              </w:rPr>
              <w:t xml:space="preserve"> και γίνεται διάλογος.</w:t>
            </w:r>
          </w:p>
          <w:p w14:paraId="0C0E4446" w14:textId="3CDF57B6" w:rsidR="00153DF0" w:rsidRPr="002F5A68" w:rsidRDefault="00153DF0" w:rsidP="00153DF0">
            <w:pPr>
              <w:pStyle w:val="a6"/>
              <w:numPr>
                <w:ilvl w:val="0"/>
                <w:numId w:val="23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sz w:val="22"/>
                <w:szCs w:val="22"/>
                <w:lang w:val="el-GR" w:eastAsia="ar-SA"/>
              </w:rPr>
              <w:t xml:space="preserve">Διαδικτυακό </w:t>
            </w:r>
            <w:proofErr w:type="spellStart"/>
            <w:r w:rsidRPr="002F5A68">
              <w:rPr>
                <w:rFonts w:asciiTheme="minorHAnsi" w:eastAsia="Times New Roman" w:hAnsiTheme="minorHAnsi" w:cstheme="minorHAnsi"/>
                <w:sz w:val="22"/>
                <w:szCs w:val="22"/>
                <w:lang w:val="el-GR" w:eastAsia="ar-SA"/>
              </w:rPr>
              <w:t>κρυπτόλεξο</w:t>
            </w:r>
            <w:proofErr w:type="spellEnd"/>
            <w:r w:rsidRPr="002F5A68">
              <w:rPr>
                <w:rFonts w:asciiTheme="minorHAnsi" w:eastAsia="Times New Roman" w:hAnsiTheme="minorHAnsi" w:cstheme="minorHAnsi"/>
                <w:sz w:val="22"/>
                <w:szCs w:val="22"/>
                <w:lang w:val="el-GR" w:eastAsia="ar-SA"/>
              </w:rPr>
              <w:t xml:space="preserve"> (ενδεικτικά </w:t>
            </w:r>
            <w:hyperlink r:id="rId21" w:history="1">
              <w:r w:rsidRPr="002F5A68">
                <w:rPr>
                  <w:rFonts w:asciiTheme="minorHAnsi" w:eastAsia="Times New Roman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https</w:t>
              </w:r>
              <w:r w:rsidRPr="002F5A68">
                <w:rPr>
                  <w:rFonts w:asciiTheme="minorHAnsi" w:eastAsia="Times New Roman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://</w:t>
              </w:r>
              <w:proofErr w:type="spellStart"/>
              <w:r w:rsidRPr="002F5A68">
                <w:rPr>
                  <w:rFonts w:asciiTheme="minorHAnsi" w:eastAsia="Times New Roman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wordwall</w:t>
              </w:r>
              <w:proofErr w:type="spellEnd"/>
              <w:r w:rsidRPr="002F5A68">
                <w:rPr>
                  <w:rFonts w:asciiTheme="minorHAnsi" w:eastAsia="Times New Roman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.</w:t>
              </w:r>
              <w:r w:rsidRPr="002F5A68">
                <w:rPr>
                  <w:rFonts w:asciiTheme="minorHAnsi" w:eastAsia="Times New Roman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net</w:t>
              </w:r>
              <w:r w:rsidRPr="002F5A68">
                <w:rPr>
                  <w:rFonts w:asciiTheme="minorHAnsi" w:eastAsia="Times New Roman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/</w:t>
              </w:r>
              <w:r w:rsidRPr="002F5A68">
                <w:rPr>
                  <w:rFonts w:asciiTheme="minorHAnsi" w:eastAsia="Times New Roman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resource</w:t>
              </w:r>
              <w:r w:rsidRPr="002F5A68">
                <w:rPr>
                  <w:rFonts w:asciiTheme="minorHAnsi" w:eastAsia="Times New Roman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/16256333</w:t>
              </w:r>
            </w:hyperlink>
            <w:r w:rsidRPr="002F5A68">
              <w:rPr>
                <w:rFonts w:asciiTheme="minorHAnsi" w:eastAsia="Times New Roman" w:hAnsiTheme="minorHAnsi" w:cstheme="minorHAnsi"/>
                <w:sz w:val="22"/>
                <w:szCs w:val="22"/>
                <w:lang w:val="el-GR" w:eastAsia="ar-SA"/>
              </w:rPr>
              <w:t>)</w:t>
            </w:r>
            <w:r w:rsidR="00322F83">
              <w:rPr>
                <w:rFonts w:asciiTheme="minorHAnsi" w:eastAsia="Times New Roman" w:hAnsiTheme="minorHAnsi" w:cstheme="minorHAnsi"/>
                <w:sz w:val="22"/>
                <w:szCs w:val="22"/>
                <w:lang w:val="el-GR" w:eastAsia="ar-SA"/>
              </w:rPr>
              <w:t>.</w:t>
            </w:r>
          </w:p>
          <w:p w14:paraId="581811F7" w14:textId="593A62B7" w:rsidR="00153DF0" w:rsidRPr="002F5A68" w:rsidRDefault="00153DF0" w:rsidP="00153DF0">
            <w:pPr>
              <w:pStyle w:val="a6"/>
              <w:numPr>
                <w:ilvl w:val="0"/>
                <w:numId w:val="23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sz w:val="22"/>
                <w:szCs w:val="22"/>
                <w:lang w:val="el-GR" w:eastAsia="ar-SA"/>
              </w:rPr>
              <w:t>Παρουσ</w:t>
            </w:r>
            <w:r w:rsidR="00322F83">
              <w:rPr>
                <w:rFonts w:asciiTheme="minorHAnsi" w:eastAsia="Times New Roman" w:hAnsiTheme="minorHAnsi" w:cstheme="minorHAnsi"/>
                <w:sz w:val="22"/>
                <w:szCs w:val="22"/>
                <w:lang w:val="el-GR" w:eastAsia="ar-SA"/>
              </w:rPr>
              <w:t xml:space="preserve">ίαση από το </w:t>
            </w:r>
            <w:proofErr w:type="spellStart"/>
            <w:r w:rsidR="00322F83">
              <w:rPr>
                <w:rFonts w:asciiTheme="minorHAnsi" w:eastAsia="Times New Roman" w:hAnsiTheme="minorHAnsi" w:cstheme="minorHAnsi"/>
                <w:sz w:val="22"/>
                <w:szCs w:val="22"/>
                <w:lang w:val="el-GR" w:eastAsia="ar-SA"/>
              </w:rPr>
              <w:t>Φωτόδεντρο</w:t>
            </w:r>
            <w:proofErr w:type="spellEnd"/>
            <w:r w:rsidR="00322F83">
              <w:rPr>
                <w:rFonts w:asciiTheme="minorHAnsi" w:eastAsia="Times New Roman" w:hAnsiTheme="minorHAnsi" w:cstheme="minorHAnsi"/>
                <w:sz w:val="22"/>
                <w:szCs w:val="22"/>
                <w:lang w:val="el-GR" w:eastAsia="ar-SA"/>
              </w:rPr>
              <w:t xml:space="preserve"> με θέμα «</w:t>
            </w:r>
            <w:r w:rsidRPr="002F5A68">
              <w:rPr>
                <w:rFonts w:asciiTheme="minorHAnsi" w:eastAsia="Times New Roman" w:hAnsiTheme="minorHAnsi" w:cstheme="minorHAnsi"/>
                <w:sz w:val="22"/>
                <w:szCs w:val="22"/>
                <w:lang w:val="el-GR" w:eastAsia="ar-SA"/>
              </w:rPr>
              <w:t>Μέτρα προστασίας στο</w:t>
            </w:r>
            <w:r w:rsidR="00322F83">
              <w:rPr>
                <w:rFonts w:asciiTheme="minorHAnsi" w:eastAsia="Times New Roman" w:hAnsiTheme="minorHAnsi" w:cstheme="minorHAnsi"/>
                <w:sz w:val="22"/>
                <w:szCs w:val="22"/>
                <w:lang w:val="el-GR" w:eastAsia="ar-SA"/>
              </w:rPr>
              <w:t>ν δρόμο»</w:t>
            </w:r>
            <w:r w:rsidRPr="002F5A68">
              <w:rPr>
                <w:rFonts w:asciiTheme="minorHAnsi" w:eastAsia="Times New Roman" w:hAnsiTheme="minorHAnsi" w:cstheme="minorHAnsi"/>
                <w:sz w:val="22"/>
                <w:szCs w:val="22"/>
                <w:lang w:val="el-GR" w:eastAsia="ar-SA"/>
              </w:rPr>
              <w:t xml:space="preserve"> </w:t>
            </w:r>
            <w:hyperlink r:id="rId22" w:history="1">
              <w:r w:rsidRPr="002F5A68">
                <w:rPr>
                  <w:rFonts w:asciiTheme="minorHAnsi" w:eastAsia="Times New Roman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http</w:t>
              </w:r>
              <w:r w:rsidRPr="002F5A68">
                <w:rPr>
                  <w:rFonts w:asciiTheme="minorHAnsi" w:eastAsia="Times New Roman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://</w:t>
              </w:r>
              <w:proofErr w:type="spellStart"/>
              <w:r w:rsidRPr="002F5A68">
                <w:rPr>
                  <w:rFonts w:asciiTheme="minorHAnsi" w:eastAsia="Times New Roman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photodentro</w:t>
              </w:r>
              <w:proofErr w:type="spellEnd"/>
              <w:r w:rsidRPr="002F5A68">
                <w:rPr>
                  <w:rFonts w:asciiTheme="minorHAnsi" w:eastAsia="Times New Roman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.</w:t>
              </w:r>
              <w:proofErr w:type="spellStart"/>
              <w:r w:rsidRPr="002F5A68">
                <w:rPr>
                  <w:rFonts w:asciiTheme="minorHAnsi" w:eastAsia="Times New Roman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edu</w:t>
              </w:r>
              <w:proofErr w:type="spellEnd"/>
              <w:r w:rsidRPr="002F5A68">
                <w:rPr>
                  <w:rFonts w:asciiTheme="minorHAnsi" w:eastAsia="Times New Roman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.</w:t>
              </w:r>
              <w:r w:rsidRPr="002F5A68">
                <w:rPr>
                  <w:rFonts w:asciiTheme="minorHAnsi" w:eastAsia="Times New Roman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gr</w:t>
              </w:r>
              <w:r w:rsidRPr="002F5A68">
                <w:rPr>
                  <w:rFonts w:asciiTheme="minorHAnsi" w:eastAsia="Times New Roman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/</w:t>
              </w:r>
              <w:r w:rsidRPr="002F5A68">
                <w:rPr>
                  <w:rFonts w:asciiTheme="minorHAnsi" w:eastAsia="Times New Roman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v</w:t>
              </w:r>
              <w:r w:rsidRPr="002F5A68">
                <w:rPr>
                  <w:rFonts w:asciiTheme="minorHAnsi" w:eastAsia="Times New Roman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/</w:t>
              </w:r>
              <w:r w:rsidRPr="002F5A68">
                <w:rPr>
                  <w:rFonts w:asciiTheme="minorHAnsi" w:eastAsia="Times New Roman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item</w:t>
              </w:r>
              <w:r w:rsidRPr="002F5A68">
                <w:rPr>
                  <w:rFonts w:asciiTheme="minorHAnsi" w:eastAsia="Times New Roman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/</w:t>
              </w:r>
              <w:r w:rsidRPr="002F5A68">
                <w:rPr>
                  <w:rFonts w:asciiTheme="minorHAnsi" w:eastAsia="Times New Roman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ds</w:t>
              </w:r>
              <w:r w:rsidRPr="002F5A68">
                <w:rPr>
                  <w:rFonts w:asciiTheme="minorHAnsi" w:eastAsia="Times New Roman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/8521/10925</w:t>
              </w:r>
            </w:hyperlink>
            <w:r w:rsidR="00322F83">
              <w:rPr>
                <w:rFonts w:asciiTheme="minorHAnsi" w:eastAsia="Times New Roman" w:hAnsiTheme="minorHAnsi" w:cstheme="minorHAnsi"/>
                <w:color w:val="0000FF"/>
                <w:sz w:val="22"/>
                <w:szCs w:val="22"/>
                <w:u w:val="single"/>
                <w:lang w:val="el-GR" w:eastAsia="ar-SA"/>
              </w:rPr>
              <w:t>.</w:t>
            </w:r>
          </w:p>
          <w:p w14:paraId="21B0C57A" w14:textId="1E0646AF" w:rsidR="00153DF0" w:rsidRPr="002F5A68" w:rsidRDefault="00322F83" w:rsidP="00153DF0">
            <w:pPr>
              <w:pStyle w:val="a6"/>
              <w:numPr>
                <w:ilvl w:val="0"/>
                <w:numId w:val="23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val="el-GR" w:eastAsia="ar-SA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l-GR" w:eastAsia="ar-SA"/>
              </w:rPr>
              <w:t>Διαδικτυακό παιχνίδι με θέμα «</w:t>
            </w:r>
            <w:r w:rsidR="00153DF0" w:rsidRPr="002F5A68">
              <w:rPr>
                <w:rFonts w:asciiTheme="minorHAnsi" w:eastAsia="Times New Roman" w:hAnsiTheme="minorHAnsi" w:cstheme="minorHAnsi"/>
                <w:sz w:val="22"/>
                <w:szCs w:val="22"/>
                <w:lang w:val="el-GR" w:eastAsia="ar-SA"/>
              </w:rPr>
              <w:t xml:space="preserve">Μέτρα προστασίας από τον σεισμό στον δρόμο” </w:t>
            </w:r>
            <w:hyperlink r:id="rId23" w:history="1">
              <w:r w:rsidR="00153DF0" w:rsidRPr="002F5A68">
                <w:rPr>
                  <w:rFonts w:asciiTheme="minorHAnsi" w:eastAsia="Times New Roman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https</w:t>
              </w:r>
              <w:r w:rsidR="00153DF0" w:rsidRPr="002F5A68">
                <w:rPr>
                  <w:rFonts w:asciiTheme="minorHAnsi" w:eastAsia="Times New Roman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://</w:t>
              </w:r>
              <w:proofErr w:type="spellStart"/>
              <w:r w:rsidR="00153DF0" w:rsidRPr="002F5A68">
                <w:rPr>
                  <w:rFonts w:asciiTheme="minorHAnsi" w:eastAsia="Times New Roman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wordwall</w:t>
              </w:r>
              <w:proofErr w:type="spellEnd"/>
              <w:r w:rsidR="00153DF0" w:rsidRPr="002F5A68">
                <w:rPr>
                  <w:rFonts w:asciiTheme="minorHAnsi" w:eastAsia="Times New Roman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.</w:t>
              </w:r>
              <w:r w:rsidR="00153DF0" w:rsidRPr="002F5A68">
                <w:rPr>
                  <w:rFonts w:asciiTheme="minorHAnsi" w:eastAsia="Times New Roman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net</w:t>
              </w:r>
              <w:r w:rsidR="00153DF0" w:rsidRPr="002F5A68">
                <w:rPr>
                  <w:rFonts w:asciiTheme="minorHAnsi" w:eastAsia="Times New Roman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/</w:t>
              </w:r>
              <w:r w:rsidR="00153DF0" w:rsidRPr="002F5A68">
                <w:rPr>
                  <w:rFonts w:asciiTheme="minorHAnsi" w:eastAsia="Times New Roman" w:hAnsiTheme="minorHAnsi" w:cstheme="minorHAnsi"/>
                  <w:color w:val="0000FF"/>
                  <w:sz w:val="22"/>
                  <w:szCs w:val="22"/>
                  <w:u w:val="single"/>
                  <w:lang w:eastAsia="ar-SA"/>
                </w:rPr>
                <w:t>resource</w:t>
              </w:r>
              <w:r w:rsidR="00153DF0" w:rsidRPr="002F5A68">
                <w:rPr>
                  <w:rFonts w:asciiTheme="minorHAnsi" w:eastAsia="Times New Roman" w:hAnsiTheme="minorHAnsi" w:cstheme="minorHAnsi"/>
                  <w:color w:val="0000FF"/>
                  <w:sz w:val="22"/>
                  <w:szCs w:val="22"/>
                  <w:u w:val="single"/>
                  <w:lang w:val="el-GR" w:eastAsia="ar-SA"/>
                </w:rPr>
                <w:t>/16997302</w:t>
              </w:r>
            </w:hyperlink>
            <w:r>
              <w:rPr>
                <w:rFonts w:asciiTheme="minorHAnsi" w:eastAsia="Times New Roman" w:hAnsiTheme="minorHAnsi" w:cstheme="minorHAnsi"/>
                <w:color w:val="0000FF"/>
                <w:sz w:val="22"/>
                <w:szCs w:val="22"/>
                <w:u w:val="single"/>
                <w:lang w:val="el-GR" w:eastAsia="ar-SA"/>
              </w:rPr>
              <w:t>.</w:t>
            </w:r>
          </w:p>
          <w:p w14:paraId="6D42AF48" w14:textId="1594A84C" w:rsidR="00153DF0" w:rsidRPr="002F5A68" w:rsidRDefault="00153DF0" w:rsidP="00153DF0">
            <w:pPr>
              <w:pStyle w:val="a6"/>
              <w:numPr>
                <w:ilvl w:val="0"/>
                <w:numId w:val="23"/>
              </w:numPr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eastAsia="Times New Roman" w:hAnsiTheme="minorHAnsi" w:cstheme="minorHAnsi"/>
                <w:sz w:val="22"/>
                <w:szCs w:val="22"/>
                <w:lang w:val="el-GR" w:eastAsia="ar-SA"/>
              </w:rPr>
              <w:t xml:space="preserve">Βιωματική προσομοίωση συγκέντρωσης της τάξης στον </w:t>
            </w:r>
            <w:proofErr w:type="spellStart"/>
            <w:r w:rsidRPr="002F5A68">
              <w:rPr>
                <w:rFonts w:asciiTheme="minorHAnsi" w:eastAsia="Times New Roman" w:hAnsiTheme="minorHAnsi" w:cstheme="minorHAnsi"/>
                <w:sz w:val="22"/>
                <w:szCs w:val="22"/>
                <w:lang w:val="el-GR" w:eastAsia="ar-SA"/>
              </w:rPr>
              <w:t>αύλειο</w:t>
            </w:r>
            <w:proofErr w:type="spellEnd"/>
            <w:r w:rsidRPr="002F5A68">
              <w:rPr>
                <w:rFonts w:asciiTheme="minorHAnsi" w:eastAsia="Times New Roman" w:hAnsiTheme="minorHAnsi" w:cstheme="minorHAnsi"/>
                <w:sz w:val="22"/>
                <w:szCs w:val="22"/>
                <w:lang w:val="el-GR" w:eastAsia="ar-SA"/>
              </w:rPr>
              <w:t xml:space="preserve"> χώρο του σχολείου.</w:t>
            </w:r>
          </w:p>
          <w:p w14:paraId="03093053" w14:textId="77777777" w:rsidR="00153DF0" w:rsidRPr="002F5A68" w:rsidRDefault="00153DF0" w:rsidP="00153DF0">
            <w:pPr>
              <w:pStyle w:val="a6"/>
              <w:suppressAutoHyphens/>
              <w:snapToGrid w:val="0"/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val="el-GR" w:eastAsia="ar-SA"/>
              </w:rPr>
            </w:pPr>
          </w:p>
          <w:p w14:paraId="6F558351" w14:textId="001E4F3F" w:rsidR="0073218A" w:rsidRPr="002F5A68" w:rsidRDefault="00FD4CD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>Χρονική διάρκεια εργαστηρίου: 3</w:t>
            </w:r>
            <w:r w:rsidR="008F47E6"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 xml:space="preserve"> διδακτικές ώρες</w:t>
            </w:r>
          </w:p>
        </w:tc>
      </w:tr>
    </w:tbl>
    <w:p w14:paraId="465BB28D" w14:textId="3F3A5420" w:rsidR="0073218A" w:rsidRPr="002F5A68" w:rsidRDefault="0073218A" w:rsidP="00D35DDA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</w:p>
    <w:tbl>
      <w:tblPr>
        <w:tblStyle w:val="2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73218A" w:rsidRPr="002F5A68" w14:paraId="60813547" w14:textId="77777777" w:rsidTr="00091D2A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46DDA31D" w14:textId="77777777" w:rsidR="0073218A" w:rsidRPr="002F5A6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7</w:t>
            </w:r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3FC76BD9" w14:textId="77777777" w:rsidR="0073218A" w:rsidRPr="002F5A6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2F5A68" w14:paraId="4783243D" w14:textId="77777777" w:rsidTr="00091D2A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57E5CFA4" w14:textId="77777777" w:rsidR="0073218A" w:rsidRPr="002F5A6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65BA12B" w14:textId="02792ACF" w:rsidR="0073218A" w:rsidRPr="002F5A68" w:rsidRDefault="00267992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Αξιολόγηση – πόσο έτοιμος/η είμαι αν γίνει σεισμός; </w:t>
            </w:r>
            <w:r w:rsidR="0073218A"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</w:t>
            </w:r>
          </w:p>
          <w:p w14:paraId="2442B940" w14:textId="77777777" w:rsidR="0073218A" w:rsidRPr="002F5A6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2F5A68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w:lastRenderedPageBreak/>
              <mc:AlternateContent>
                <mc:Choice Requires="wps">
                  <w:drawing>
                    <wp:inline distT="0" distB="0" distL="0" distR="0" wp14:anchorId="237384AF" wp14:editId="21B5F429">
                      <wp:extent cx="360000" cy="360000"/>
                      <wp:effectExtent l="0" t="0" r="21590" b="21590"/>
                      <wp:docPr id="4" name="Οβάλ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419D324" w14:textId="1DF2009A" w:rsidR="0073218A" w:rsidRPr="002A2B99" w:rsidRDefault="00D35DDA" w:rsidP="0073218A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37384AF" id="Οβάλ 16" o:sp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" strokecolor="#b66d31" strokeweight="2pt">
                      <v:fill r:id="rId14" o:title="" recolor="t" rotate="t" type="frame"/>
                      <v:textbox>
                        <w:txbxContent>
                          <w:p w14:paraId="3419D324" w14:textId="1DF2009A" w:rsidR="0073218A" w:rsidRPr="002A2B99" w:rsidRDefault="00D35DDA" w:rsidP="0073218A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505383F6" w14:textId="71D2604B" w:rsidR="00267992" w:rsidRPr="002F5A68" w:rsidRDefault="00267992" w:rsidP="00267992">
            <w:p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2F5A68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lastRenderedPageBreak/>
              <w:t>Οι μαθητές/</w:t>
            </w:r>
            <w:proofErr w:type="spellStart"/>
            <w:r w:rsidRPr="002F5A68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τριες</w:t>
            </w:r>
            <w:proofErr w:type="spellEnd"/>
            <w:r w:rsidRPr="002F5A68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αναμένεται να:</w:t>
            </w:r>
          </w:p>
          <w:p w14:paraId="03BDD39D" w14:textId="19A8805E" w:rsidR="00267992" w:rsidRPr="002F5A68" w:rsidRDefault="00D35DDA" w:rsidP="00267992">
            <w:pPr>
              <w:pStyle w:val="a6"/>
              <w:numPr>
                <w:ilvl w:val="0"/>
                <w:numId w:val="24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τ</w:t>
            </w:r>
            <w:r w:rsidR="00267992" w:rsidRPr="002F5A68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ραγουδήσουν</w:t>
            </w:r>
            <w:r w:rsidR="00322F8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,</w:t>
            </w:r>
          </w:p>
          <w:p w14:paraId="58B2E7E7" w14:textId="1B3043C7" w:rsidR="00267992" w:rsidRPr="002F5A68" w:rsidRDefault="00D35DDA" w:rsidP="00267992">
            <w:pPr>
              <w:pStyle w:val="a6"/>
              <w:numPr>
                <w:ilvl w:val="0"/>
                <w:numId w:val="24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π</w:t>
            </w:r>
            <w:r w:rsidR="00267992" w:rsidRPr="002F5A68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αίξουν</w:t>
            </w:r>
            <w:r w:rsidR="00322F8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,</w:t>
            </w:r>
          </w:p>
          <w:p w14:paraId="51E59041" w14:textId="2FE5CCE4" w:rsidR="0073218A" w:rsidRPr="00D35DDA" w:rsidRDefault="00267992" w:rsidP="00D35DDA">
            <w:pPr>
              <w:pStyle w:val="a6"/>
              <w:numPr>
                <w:ilvl w:val="0"/>
                <w:numId w:val="24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2F5A68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παρουσιάσουν τα αποτελέσματα των </w:t>
            </w:r>
            <w:proofErr w:type="spellStart"/>
            <w:r w:rsidRPr="002F5A68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εργαστηριών</w:t>
            </w:r>
            <w:proofErr w:type="spellEnd"/>
            <w:r w:rsidRPr="002F5A68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</w:t>
            </w:r>
            <w:r w:rsidR="00D35DDA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στους/στις</w:t>
            </w:r>
            <w:r w:rsidRPr="002F5A68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υπόλοιπους</w:t>
            </w:r>
            <w:r w:rsidR="00D35DDA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/</w:t>
            </w:r>
            <w:proofErr w:type="spellStart"/>
            <w:r w:rsidR="00D35DDA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ες</w:t>
            </w:r>
            <w:proofErr w:type="spellEnd"/>
            <w:r w:rsidRPr="002F5A68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μαθητές</w:t>
            </w:r>
            <w:r w:rsidR="00D35DDA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/</w:t>
            </w:r>
            <w:proofErr w:type="spellStart"/>
            <w:r w:rsidR="00D35DDA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τριες</w:t>
            </w:r>
            <w:proofErr w:type="spellEnd"/>
            <w:r w:rsidRPr="002F5A68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του σχολείου</w:t>
            </w:r>
            <w:r w:rsidR="00D35DDA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.</w:t>
            </w:r>
          </w:p>
        </w:tc>
      </w:tr>
      <w:tr w:rsidR="0073218A" w:rsidRPr="002F5A68" w14:paraId="3E8A2DAD" w14:textId="77777777" w:rsidTr="00091D2A">
        <w:trPr>
          <w:trHeight w:val="337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0D121C6B" w14:textId="77777777" w:rsidR="0073218A" w:rsidRPr="002F5A6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20" w:type="dxa"/>
            <w:shd w:val="clear" w:color="auto" w:fill="F7CAAC" w:themeFill="accent2" w:themeFillTint="66"/>
            <w:vAlign w:val="center"/>
          </w:tcPr>
          <w:p w14:paraId="0AD8E9B3" w14:textId="77777777" w:rsidR="0073218A" w:rsidRPr="002F5A6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2F5A6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73218A" w:rsidRPr="002F5A68" w14:paraId="47D4F300" w14:textId="77777777" w:rsidTr="00091D2A">
        <w:trPr>
          <w:trHeight w:val="1212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560721C9" w14:textId="77777777" w:rsidR="0073218A" w:rsidRPr="002F5A6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09C49550" w14:textId="627F681D" w:rsidR="00107AA0" w:rsidRPr="002F5A68" w:rsidRDefault="00D35DDA" w:rsidP="00107AA0">
            <w:pPr>
              <w:pStyle w:val="a6"/>
              <w:numPr>
                <w:ilvl w:val="0"/>
                <w:numId w:val="26"/>
              </w:num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ar-SA"/>
              </w:rPr>
              <w:t xml:space="preserve">Τραγούδι των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ar-SA"/>
              </w:rPr>
              <w:t>Ημισκούμπρια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ar-SA"/>
              </w:rPr>
              <w:t xml:space="preserve"> «</w:t>
            </w:r>
            <w:r w:rsidR="00107AA0" w:rsidRPr="002F5A68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ar-SA"/>
              </w:rPr>
              <w:t>Σεισμός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ar-SA"/>
              </w:rPr>
              <w:t>, φιλαράκο μη σε πιάνει πανικός»</w:t>
            </w:r>
            <w:r w:rsidR="00107AA0" w:rsidRPr="002F5A68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ar-SA"/>
              </w:rPr>
              <w:t xml:space="preserve"> </w:t>
            </w:r>
            <w:hyperlink r:id="rId24" w:history="1">
              <w:r w:rsidR="00107AA0" w:rsidRPr="002F5A68">
                <w:rPr>
                  <w:rFonts w:asciiTheme="minorHAnsi" w:hAnsiTheme="minorHAnsi" w:cstheme="minorHAnsi"/>
                  <w:color w:val="000000"/>
                  <w:sz w:val="22"/>
                  <w:szCs w:val="22"/>
                  <w:lang w:eastAsia="ar-SA"/>
                </w:rPr>
                <w:t>https</w:t>
              </w:r>
              <w:r w:rsidR="00107AA0" w:rsidRPr="002F5A68">
                <w:rPr>
                  <w:rFonts w:asciiTheme="minorHAnsi" w:hAnsiTheme="minorHAnsi" w:cstheme="minorHAnsi"/>
                  <w:color w:val="000000"/>
                  <w:sz w:val="22"/>
                  <w:szCs w:val="22"/>
                  <w:lang w:val="el-GR" w:eastAsia="ar-SA"/>
                </w:rPr>
                <w:t>://</w:t>
              </w:r>
              <w:proofErr w:type="spellStart"/>
              <w:r w:rsidR="00107AA0" w:rsidRPr="002F5A68">
                <w:rPr>
                  <w:rFonts w:asciiTheme="minorHAnsi" w:hAnsiTheme="minorHAnsi" w:cstheme="minorHAnsi"/>
                  <w:color w:val="000000"/>
                  <w:sz w:val="22"/>
                  <w:szCs w:val="22"/>
                  <w:lang w:eastAsia="ar-SA"/>
                </w:rPr>
                <w:t>youtu</w:t>
              </w:r>
              <w:proofErr w:type="spellEnd"/>
              <w:r w:rsidR="00107AA0" w:rsidRPr="002F5A68">
                <w:rPr>
                  <w:rFonts w:asciiTheme="minorHAnsi" w:hAnsiTheme="minorHAnsi" w:cstheme="minorHAnsi"/>
                  <w:color w:val="000000"/>
                  <w:sz w:val="22"/>
                  <w:szCs w:val="22"/>
                  <w:lang w:val="el-GR" w:eastAsia="ar-SA"/>
                </w:rPr>
                <w:t>.</w:t>
              </w:r>
              <w:r w:rsidR="00107AA0" w:rsidRPr="002F5A68">
                <w:rPr>
                  <w:rFonts w:asciiTheme="minorHAnsi" w:hAnsiTheme="minorHAnsi" w:cstheme="minorHAnsi"/>
                  <w:color w:val="000000"/>
                  <w:sz w:val="22"/>
                  <w:szCs w:val="22"/>
                  <w:lang w:eastAsia="ar-SA"/>
                </w:rPr>
                <w:t>be</w:t>
              </w:r>
              <w:r w:rsidR="00107AA0" w:rsidRPr="002F5A68">
                <w:rPr>
                  <w:rFonts w:asciiTheme="minorHAnsi" w:hAnsiTheme="minorHAnsi" w:cstheme="minorHAnsi"/>
                  <w:color w:val="000000"/>
                  <w:sz w:val="22"/>
                  <w:szCs w:val="22"/>
                  <w:lang w:val="el-GR" w:eastAsia="ar-SA"/>
                </w:rPr>
                <w:t>/</w:t>
              </w:r>
              <w:proofErr w:type="spellStart"/>
              <w:r w:rsidR="00107AA0" w:rsidRPr="002F5A68">
                <w:rPr>
                  <w:rFonts w:asciiTheme="minorHAnsi" w:hAnsiTheme="minorHAnsi" w:cstheme="minorHAnsi"/>
                  <w:color w:val="000000"/>
                  <w:sz w:val="22"/>
                  <w:szCs w:val="22"/>
                  <w:lang w:eastAsia="ar-SA"/>
                </w:rPr>
                <w:t>zIS</w:t>
              </w:r>
              <w:proofErr w:type="spellEnd"/>
              <w:r w:rsidR="00107AA0" w:rsidRPr="002F5A68">
                <w:rPr>
                  <w:rFonts w:asciiTheme="minorHAnsi" w:hAnsiTheme="minorHAnsi" w:cstheme="minorHAnsi"/>
                  <w:color w:val="000000"/>
                  <w:sz w:val="22"/>
                  <w:szCs w:val="22"/>
                  <w:lang w:val="el-GR" w:eastAsia="ar-SA"/>
                </w:rPr>
                <w:t>0</w:t>
              </w:r>
              <w:proofErr w:type="spellStart"/>
              <w:r w:rsidR="00107AA0" w:rsidRPr="002F5A68">
                <w:rPr>
                  <w:rFonts w:asciiTheme="minorHAnsi" w:hAnsiTheme="minorHAnsi" w:cstheme="minorHAnsi"/>
                  <w:color w:val="000000"/>
                  <w:sz w:val="22"/>
                  <w:szCs w:val="22"/>
                  <w:lang w:eastAsia="ar-SA"/>
                </w:rPr>
                <w:t>GItfJS</w:t>
              </w:r>
              <w:proofErr w:type="spellEnd"/>
              <w:r w:rsidR="00107AA0" w:rsidRPr="002F5A68">
                <w:rPr>
                  <w:rFonts w:asciiTheme="minorHAnsi" w:hAnsiTheme="minorHAnsi" w:cstheme="minorHAnsi"/>
                  <w:color w:val="000000"/>
                  <w:sz w:val="22"/>
                  <w:szCs w:val="22"/>
                  <w:lang w:val="el-GR" w:eastAsia="ar-SA"/>
                </w:rPr>
                <w:t>4</w:t>
              </w:r>
            </w:hyperlink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ar-SA"/>
              </w:rPr>
              <w:t>.</w:t>
            </w:r>
          </w:p>
          <w:p w14:paraId="0E86E52E" w14:textId="0CB95046" w:rsidR="00107AA0" w:rsidRPr="002F5A68" w:rsidRDefault="00107AA0" w:rsidP="00107AA0">
            <w:pPr>
              <w:pStyle w:val="a6"/>
              <w:numPr>
                <w:ilvl w:val="0"/>
                <w:numId w:val="26"/>
              </w:num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ar-SA"/>
              </w:rPr>
              <w:t>Παιχ</w:t>
            </w:r>
            <w:r w:rsidR="00D35DD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ar-SA"/>
              </w:rPr>
              <w:t xml:space="preserve">νίδι από το </w:t>
            </w:r>
            <w:proofErr w:type="spellStart"/>
            <w:r w:rsidR="00D35DD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ar-SA"/>
              </w:rPr>
              <w:t>Φωτόδεντρο</w:t>
            </w:r>
            <w:proofErr w:type="spellEnd"/>
            <w:r w:rsidR="00D35DD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ar-SA"/>
              </w:rPr>
              <w:t xml:space="preserve"> με θέμα «Σεισμός – Αυτοπροστασία»</w:t>
            </w:r>
            <w:r w:rsidRPr="002F5A68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ar-SA"/>
              </w:rPr>
              <w:t xml:space="preserve"> </w:t>
            </w:r>
            <w:hyperlink r:id="rId25" w:history="1">
              <w:r w:rsidRPr="002F5A68">
                <w:rPr>
                  <w:rFonts w:asciiTheme="minorHAnsi" w:hAnsiTheme="minorHAnsi" w:cstheme="minorHAnsi"/>
                  <w:color w:val="000000"/>
                  <w:sz w:val="22"/>
                  <w:szCs w:val="22"/>
                  <w:lang w:eastAsia="ar-SA"/>
                </w:rPr>
                <w:t>http</w:t>
              </w:r>
              <w:r w:rsidRPr="002F5A68">
                <w:rPr>
                  <w:rFonts w:asciiTheme="minorHAnsi" w:hAnsiTheme="minorHAnsi" w:cstheme="minorHAnsi"/>
                  <w:color w:val="000000"/>
                  <w:sz w:val="22"/>
                  <w:szCs w:val="22"/>
                  <w:lang w:val="el-GR" w:eastAsia="ar-SA"/>
                </w:rPr>
                <w:t>://</w:t>
              </w:r>
              <w:proofErr w:type="spellStart"/>
              <w:r w:rsidRPr="002F5A68">
                <w:rPr>
                  <w:rFonts w:asciiTheme="minorHAnsi" w:hAnsiTheme="minorHAnsi" w:cstheme="minorHAnsi"/>
                  <w:color w:val="000000"/>
                  <w:sz w:val="22"/>
                  <w:szCs w:val="22"/>
                  <w:lang w:eastAsia="ar-SA"/>
                </w:rPr>
                <w:t>photodentro</w:t>
              </w:r>
              <w:proofErr w:type="spellEnd"/>
              <w:r w:rsidRPr="002F5A68">
                <w:rPr>
                  <w:rFonts w:asciiTheme="minorHAnsi" w:hAnsiTheme="minorHAnsi" w:cstheme="minorHAnsi"/>
                  <w:color w:val="000000"/>
                  <w:sz w:val="22"/>
                  <w:szCs w:val="22"/>
                  <w:lang w:val="el-GR" w:eastAsia="ar-SA"/>
                </w:rPr>
                <w:t>.</w:t>
              </w:r>
              <w:proofErr w:type="spellStart"/>
              <w:r w:rsidRPr="002F5A68">
                <w:rPr>
                  <w:rFonts w:asciiTheme="minorHAnsi" w:hAnsiTheme="minorHAnsi" w:cstheme="minorHAnsi"/>
                  <w:color w:val="000000"/>
                  <w:sz w:val="22"/>
                  <w:szCs w:val="22"/>
                  <w:lang w:eastAsia="ar-SA"/>
                </w:rPr>
                <w:t>edu</w:t>
              </w:r>
              <w:proofErr w:type="spellEnd"/>
              <w:r w:rsidRPr="002F5A68">
                <w:rPr>
                  <w:rFonts w:asciiTheme="minorHAnsi" w:hAnsiTheme="minorHAnsi" w:cstheme="minorHAnsi"/>
                  <w:color w:val="000000"/>
                  <w:sz w:val="22"/>
                  <w:szCs w:val="22"/>
                  <w:lang w:val="el-GR" w:eastAsia="ar-SA"/>
                </w:rPr>
                <w:t>.</w:t>
              </w:r>
              <w:r w:rsidRPr="002F5A68">
                <w:rPr>
                  <w:rFonts w:asciiTheme="minorHAnsi" w:hAnsiTheme="minorHAnsi" w:cstheme="minorHAnsi"/>
                  <w:color w:val="000000"/>
                  <w:sz w:val="22"/>
                  <w:szCs w:val="22"/>
                  <w:lang w:eastAsia="ar-SA"/>
                </w:rPr>
                <w:t>gr</w:t>
              </w:r>
              <w:r w:rsidRPr="002F5A68">
                <w:rPr>
                  <w:rFonts w:asciiTheme="minorHAnsi" w:hAnsiTheme="minorHAnsi" w:cstheme="minorHAnsi"/>
                  <w:color w:val="000000"/>
                  <w:sz w:val="22"/>
                  <w:szCs w:val="22"/>
                  <w:lang w:val="el-GR" w:eastAsia="ar-SA"/>
                </w:rPr>
                <w:t>/</w:t>
              </w:r>
              <w:r w:rsidRPr="002F5A68">
                <w:rPr>
                  <w:rFonts w:asciiTheme="minorHAnsi" w:hAnsiTheme="minorHAnsi" w:cstheme="minorHAnsi"/>
                  <w:color w:val="000000"/>
                  <w:sz w:val="22"/>
                  <w:szCs w:val="22"/>
                  <w:lang w:eastAsia="ar-SA"/>
                </w:rPr>
                <w:t>v</w:t>
              </w:r>
              <w:r w:rsidRPr="002F5A68">
                <w:rPr>
                  <w:rFonts w:asciiTheme="minorHAnsi" w:hAnsiTheme="minorHAnsi" w:cstheme="minorHAnsi"/>
                  <w:color w:val="000000"/>
                  <w:sz w:val="22"/>
                  <w:szCs w:val="22"/>
                  <w:lang w:val="el-GR" w:eastAsia="ar-SA"/>
                </w:rPr>
                <w:t>/</w:t>
              </w:r>
              <w:r w:rsidRPr="002F5A68">
                <w:rPr>
                  <w:rFonts w:asciiTheme="minorHAnsi" w:hAnsiTheme="minorHAnsi" w:cstheme="minorHAnsi"/>
                  <w:color w:val="000000"/>
                  <w:sz w:val="22"/>
                  <w:szCs w:val="22"/>
                  <w:lang w:eastAsia="ar-SA"/>
                </w:rPr>
                <w:t>item</w:t>
              </w:r>
              <w:r w:rsidRPr="002F5A68">
                <w:rPr>
                  <w:rFonts w:asciiTheme="minorHAnsi" w:hAnsiTheme="minorHAnsi" w:cstheme="minorHAnsi"/>
                  <w:color w:val="000000"/>
                  <w:sz w:val="22"/>
                  <w:szCs w:val="22"/>
                  <w:lang w:val="el-GR" w:eastAsia="ar-SA"/>
                </w:rPr>
                <w:t>/</w:t>
              </w:r>
              <w:r w:rsidRPr="002F5A68">
                <w:rPr>
                  <w:rFonts w:asciiTheme="minorHAnsi" w:hAnsiTheme="minorHAnsi" w:cstheme="minorHAnsi"/>
                  <w:color w:val="000000"/>
                  <w:sz w:val="22"/>
                  <w:szCs w:val="22"/>
                  <w:lang w:eastAsia="ar-SA"/>
                </w:rPr>
                <w:t>ds</w:t>
              </w:r>
              <w:r w:rsidRPr="002F5A68">
                <w:rPr>
                  <w:rFonts w:asciiTheme="minorHAnsi" w:hAnsiTheme="minorHAnsi" w:cstheme="minorHAnsi"/>
                  <w:color w:val="000000"/>
                  <w:sz w:val="22"/>
                  <w:szCs w:val="22"/>
                  <w:lang w:val="el-GR" w:eastAsia="ar-SA"/>
                </w:rPr>
                <w:t>/8521/10938</w:t>
              </w:r>
            </w:hyperlink>
          </w:p>
          <w:p w14:paraId="2F3D0BAA" w14:textId="4CCA0D55" w:rsidR="00107AA0" w:rsidRPr="002F5A68" w:rsidRDefault="00107AA0" w:rsidP="00107AA0">
            <w:pPr>
              <w:pStyle w:val="a6"/>
              <w:numPr>
                <w:ilvl w:val="0"/>
                <w:numId w:val="26"/>
              </w:num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ar-SA"/>
              </w:rPr>
            </w:pPr>
            <w:r w:rsidRPr="002F5A68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ar-SA"/>
              </w:rPr>
              <w:t>Δειγματική παρουσίαση μίας άσκησης σεισμού</w:t>
            </w:r>
            <w:r w:rsidR="00D35DDA"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ar-SA"/>
              </w:rPr>
              <w:t>.</w:t>
            </w:r>
          </w:p>
          <w:p w14:paraId="4119EAB3" w14:textId="77777777" w:rsidR="00107AA0" w:rsidRPr="002F5A68" w:rsidRDefault="00107AA0" w:rsidP="00107AA0">
            <w:pPr>
              <w:pStyle w:val="a6"/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val="el-GR" w:eastAsia="ar-SA"/>
              </w:rPr>
            </w:pPr>
          </w:p>
          <w:p w14:paraId="6AA7F0FC" w14:textId="44249C3D" w:rsidR="0073218A" w:rsidRPr="002F5A68" w:rsidRDefault="00FD4CD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>Χρονική διάρκεια εργαστηρίου: 3</w:t>
            </w:r>
            <w:r w:rsidR="008F47E6" w:rsidRPr="002F5A68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val="el-GR" w:eastAsia="ar-SA"/>
              </w:rPr>
              <w:t xml:space="preserve"> διδακτικές ώρες</w:t>
            </w:r>
          </w:p>
        </w:tc>
      </w:tr>
    </w:tbl>
    <w:p w14:paraId="4F7B1FB7" w14:textId="77777777" w:rsidR="0073218A" w:rsidRPr="002F5A68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2F408205" w14:textId="794633A8" w:rsidR="0073218A" w:rsidRPr="002F5A68" w:rsidRDefault="0073218A" w:rsidP="0073218A">
      <w:pPr>
        <w:pStyle w:val="a7"/>
        <w:spacing w:line="20" w:lineRule="exact"/>
        <w:rPr>
          <w:rFonts w:asciiTheme="minorHAnsi" w:hAnsiTheme="minorHAnsi" w:cstheme="minorHAnsi"/>
          <w:sz w:val="22"/>
          <w:szCs w:val="22"/>
        </w:rPr>
      </w:pPr>
    </w:p>
    <w:p w14:paraId="02CC3F5E" w14:textId="77777777" w:rsidR="00404E6D" w:rsidRPr="002F5A68" w:rsidRDefault="00404E6D">
      <w:pPr>
        <w:rPr>
          <w:rFonts w:asciiTheme="minorHAnsi" w:hAnsiTheme="minorHAnsi" w:cstheme="minorHAnsi"/>
          <w:sz w:val="22"/>
          <w:szCs w:val="22"/>
        </w:rPr>
      </w:pPr>
    </w:p>
    <w:sectPr w:rsidR="00404E6D" w:rsidRPr="002F5A68" w:rsidSect="0073218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09AC10" w14:textId="77777777" w:rsidR="00BC7F64" w:rsidRDefault="00BC7F64" w:rsidP="00365F8E">
      <w:r>
        <w:separator/>
      </w:r>
    </w:p>
  </w:endnote>
  <w:endnote w:type="continuationSeparator" w:id="0">
    <w:p w14:paraId="4ADC5687" w14:textId="77777777" w:rsidR="00BC7F64" w:rsidRDefault="00BC7F64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OpenSymbol">
    <w:altName w:val="Segoe UI Symbol"/>
    <w:charset w:val="00"/>
    <w:family w:val="auto"/>
    <w:pitch w:val="variable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80000083" w:usb1="00010002" w:usb2="00000000" w:usb3="00000000" w:csb0="00000008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4AFEFC" w14:textId="77777777" w:rsidR="00BC7F64" w:rsidRDefault="00BC7F64" w:rsidP="00365F8E">
      <w:r>
        <w:separator/>
      </w:r>
    </w:p>
  </w:footnote>
  <w:footnote w:type="continuationSeparator" w:id="0">
    <w:p w14:paraId="699DF765" w14:textId="77777777" w:rsidR="00BC7F64" w:rsidRDefault="00BC7F64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B5BA9" w14:textId="4DFAC4D7" w:rsidR="007B0EDA" w:rsidRDefault="004A7BB8" w:rsidP="00CE7E5C">
    <w:pPr>
      <w:pStyle w:val="a3"/>
      <w:jc w:val="center"/>
    </w:pPr>
    <w:r>
      <w:rPr>
        <w:noProof/>
      </w:rPr>
      <w:drawing>
        <wp:inline distT="0" distB="0" distL="0" distR="0" wp14:anchorId="0779C9A5" wp14:editId="4E19C72C">
          <wp:extent cx="3426460" cy="463550"/>
          <wp:effectExtent l="0" t="0" r="2540" b="0"/>
          <wp:docPr id="8" name="Εικόνα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6460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Calibri" w:hint="default"/>
        <w:b/>
        <w:bCs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Calibri" w:hint="default"/>
        <w:b/>
        <w:bCs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Calibri" w:hint="default"/>
        <w:b/>
        <w:bCs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Calibri" w:hint="default"/>
        <w:b/>
        <w:bCs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Calibri" w:hint="default"/>
        <w:b/>
        <w:bCs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Calibri" w:hint="default"/>
        <w:b/>
        <w:bCs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Calibri" w:hint="default"/>
        <w:b/>
        <w:bCs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Calibri" w:hint="default"/>
        <w:b/>
        <w:bCs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Calibri" w:hint="default"/>
        <w:b/>
        <w:bCs/>
        <w:sz w:val="22"/>
        <w:szCs w:val="22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  <w:lang w:val="el-GR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4"/>
        <w:szCs w:val="24"/>
        <w:lang w:val="el-GR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4"/>
        <w:szCs w:val="24"/>
        <w:lang w:val="el-GR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  <w:lang w:val="el-GR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4"/>
        <w:szCs w:val="24"/>
        <w:lang w:val="el-GR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4"/>
        <w:szCs w:val="24"/>
        <w:lang w:val="el-GR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  <w:lang w:val="el-GR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4"/>
        <w:szCs w:val="24"/>
        <w:lang w:val="el-GR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4"/>
        <w:szCs w:val="24"/>
        <w:lang w:val="el-GR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Cambria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Cambria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Cambria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Cambria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Cambria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Cambria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Cambria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Cambria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Cambria" w:hint="default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Calibri"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Calibri" w:hint="default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Calibri" w:hint="default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Calibri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Calibri" w:hint="default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Calibri" w:hint="default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Calibri" w:hint="default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Calibri" w:hint="default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Calibri" w:hint="default"/>
        <w:sz w:val="24"/>
        <w:szCs w:val="24"/>
      </w:r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val="el-GR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l-GR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val="el-GR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lang w:val="el-GR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lang w:val="el-GR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lang w:val="el-GR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lang w:val="el-GR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lang w:val="el-GR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lang w:val="el-GR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  <w:lang w:val="en-US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4"/>
        <w:szCs w:val="24"/>
        <w:lang w:val="en-US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4"/>
        <w:szCs w:val="24"/>
        <w:lang w:val="en-US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  <w:lang w:val="en-US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4"/>
        <w:szCs w:val="24"/>
        <w:lang w:val="en-US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4"/>
        <w:szCs w:val="24"/>
        <w:lang w:val="en-US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  <w:lang w:val="en-US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4"/>
        <w:szCs w:val="24"/>
        <w:lang w:val="en-US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4"/>
        <w:szCs w:val="24"/>
        <w:lang w:val="en-US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Symbol" w:hint="default"/>
        <w:sz w:val="24"/>
        <w:szCs w:val="24"/>
      </w:rPr>
    </w:lvl>
  </w:abstractNum>
  <w:abstractNum w:abstractNumId="7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2"/>
        <w:szCs w:val="22"/>
      </w:rPr>
    </w:lvl>
  </w:abstractNum>
  <w:abstractNum w:abstractNumId="8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2"/>
        <w:szCs w:val="22"/>
      </w:rPr>
    </w:lvl>
  </w:abstractNum>
  <w:abstractNum w:abstractNumId="9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000000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000000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000000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000000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000000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000000"/>
        <w:sz w:val="24"/>
        <w:szCs w:val="24"/>
      </w:rPr>
    </w:lvl>
  </w:abstractNum>
  <w:abstractNum w:abstractNumId="10" w15:restartNumberingAfterBreak="0">
    <w:nsid w:val="031032B6"/>
    <w:multiLevelType w:val="hybridMultilevel"/>
    <w:tmpl w:val="3522A4D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F00C5F"/>
    <w:multiLevelType w:val="hybridMultilevel"/>
    <w:tmpl w:val="B2C0208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EC4EAF"/>
    <w:multiLevelType w:val="hybridMultilevel"/>
    <w:tmpl w:val="8654B9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514BFE"/>
    <w:multiLevelType w:val="hybridMultilevel"/>
    <w:tmpl w:val="251E62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A352E6"/>
    <w:multiLevelType w:val="hybridMultilevel"/>
    <w:tmpl w:val="2A44D38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BC11B0"/>
    <w:multiLevelType w:val="hybridMultilevel"/>
    <w:tmpl w:val="67104F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CC7427"/>
    <w:multiLevelType w:val="hybridMultilevel"/>
    <w:tmpl w:val="B2DAF76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F952C1"/>
    <w:multiLevelType w:val="hybridMultilevel"/>
    <w:tmpl w:val="0C9297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811929"/>
    <w:multiLevelType w:val="hybridMultilevel"/>
    <w:tmpl w:val="D79277E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62431E"/>
    <w:multiLevelType w:val="hybridMultilevel"/>
    <w:tmpl w:val="3B8245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8544A3"/>
    <w:multiLevelType w:val="hybridMultilevel"/>
    <w:tmpl w:val="B3D476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D645FA"/>
    <w:multiLevelType w:val="hybridMultilevel"/>
    <w:tmpl w:val="A0F678E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0E2DD4"/>
    <w:multiLevelType w:val="hybridMultilevel"/>
    <w:tmpl w:val="BD32C5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CA37F2"/>
    <w:multiLevelType w:val="hybridMultilevel"/>
    <w:tmpl w:val="1A4ADB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A504D5"/>
    <w:multiLevelType w:val="hybridMultilevel"/>
    <w:tmpl w:val="3F96E45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3"/>
  </w:num>
  <w:num w:numId="3">
    <w:abstractNumId w:val="0"/>
  </w:num>
  <w:num w:numId="4">
    <w:abstractNumId w:val="12"/>
  </w:num>
  <w:num w:numId="5">
    <w:abstractNumId w:val="1"/>
  </w:num>
  <w:num w:numId="6">
    <w:abstractNumId w:val="22"/>
  </w:num>
  <w:num w:numId="7">
    <w:abstractNumId w:val="2"/>
  </w:num>
  <w:num w:numId="8">
    <w:abstractNumId w:val="16"/>
  </w:num>
  <w:num w:numId="9">
    <w:abstractNumId w:val="3"/>
  </w:num>
  <w:num w:numId="10">
    <w:abstractNumId w:val="10"/>
  </w:num>
  <w:num w:numId="11">
    <w:abstractNumId w:val="4"/>
  </w:num>
  <w:num w:numId="12">
    <w:abstractNumId w:val="21"/>
  </w:num>
  <w:num w:numId="13">
    <w:abstractNumId w:val="5"/>
  </w:num>
  <w:num w:numId="14">
    <w:abstractNumId w:val="20"/>
  </w:num>
  <w:num w:numId="15">
    <w:abstractNumId w:val="24"/>
  </w:num>
  <w:num w:numId="16">
    <w:abstractNumId w:val="6"/>
  </w:num>
  <w:num w:numId="17">
    <w:abstractNumId w:val="19"/>
  </w:num>
  <w:num w:numId="18">
    <w:abstractNumId w:val="7"/>
  </w:num>
  <w:num w:numId="19">
    <w:abstractNumId w:val="11"/>
  </w:num>
  <w:num w:numId="20">
    <w:abstractNumId w:val="23"/>
  </w:num>
  <w:num w:numId="21">
    <w:abstractNumId w:val="14"/>
  </w:num>
  <w:num w:numId="22">
    <w:abstractNumId w:val="8"/>
  </w:num>
  <w:num w:numId="23">
    <w:abstractNumId w:val="17"/>
  </w:num>
  <w:num w:numId="24">
    <w:abstractNumId w:val="18"/>
  </w:num>
  <w:num w:numId="25">
    <w:abstractNumId w:val="9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072"/>
    <w:rsid w:val="0002037A"/>
    <w:rsid w:val="000533D3"/>
    <w:rsid w:val="000F5D61"/>
    <w:rsid w:val="001065FC"/>
    <w:rsid w:val="00107AA0"/>
    <w:rsid w:val="00153DF0"/>
    <w:rsid w:val="002006AC"/>
    <w:rsid w:val="00235FBA"/>
    <w:rsid w:val="00267992"/>
    <w:rsid w:val="002B10FC"/>
    <w:rsid w:val="002F5A68"/>
    <w:rsid w:val="00306B97"/>
    <w:rsid w:val="00322F83"/>
    <w:rsid w:val="00342113"/>
    <w:rsid w:val="00365F8E"/>
    <w:rsid w:val="00384072"/>
    <w:rsid w:val="00404E6D"/>
    <w:rsid w:val="004A7BB8"/>
    <w:rsid w:val="004D55B6"/>
    <w:rsid w:val="005909D8"/>
    <w:rsid w:val="005D1B02"/>
    <w:rsid w:val="00600504"/>
    <w:rsid w:val="0073218A"/>
    <w:rsid w:val="008F47E6"/>
    <w:rsid w:val="00B2156D"/>
    <w:rsid w:val="00B7468A"/>
    <w:rsid w:val="00BB3843"/>
    <w:rsid w:val="00BB7D3F"/>
    <w:rsid w:val="00BC7F64"/>
    <w:rsid w:val="00BD6B18"/>
    <w:rsid w:val="00C43BE3"/>
    <w:rsid w:val="00C7496F"/>
    <w:rsid w:val="00D35DDA"/>
    <w:rsid w:val="00E713EA"/>
    <w:rsid w:val="00FD4CD3"/>
    <w:rsid w:val="00FF6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B376C11"/>
  <w15:chartTrackingRefBased/>
  <w15:docId w15:val="{C12A33B6-0B20-4212-B18C-A4088084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7E6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6.gif"/><Relationship Id="rId18" Type="http://schemas.openxmlformats.org/officeDocument/2006/relationships/hyperlink" Target="https://www.youtube.com/watch?v=nYQ9DCR2iQo&amp;t=192s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ordwall.net/resource/16256333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hyperlink" Target="https://www.youtube.com/watch?v=hIKK56lqFkg&amp;t=19s" TargetMode="External"/><Relationship Id="rId25" Type="http://schemas.openxmlformats.org/officeDocument/2006/relationships/hyperlink" Target="http://photodentro.edu.gr/v/item/ds/8521/10938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arningapps.org/watch?v=pktg3vupa21" TargetMode="External"/><Relationship Id="rId20" Type="http://schemas.openxmlformats.org/officeDocument/2006/relationships/hyperlink" Target="http://photodentro.edu.gr/v/item/ds/8521/1092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hyperlink" Target="https://youtu.be/zIS0GItfJS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photodentro.edu.gr/v/item/ds/8521/2792" TargetMode="External"/><Relationship Id="rId23" Type="http://schemas.openxmlformats.org/officeDocument/2006/relationships/hyperlink" Target="https://wordwall.net/resource/16997302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wordwall.net/resource/16257778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gif"/><Relationship Id="rId22" Type="http://schemas.openxmlformats.org/officeDocument/2006/relationships/hyperlink" Target="http://photodentro.edu.gr/v/item/ds/8521/10925" TargetMode="Externa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1300</Words>
  <Characters>7024</Characters>
  <Application>Microsoft Office Word</Application>
  <DocSecurity>0</DocSecurity>
  <Lines>58</Lines>
  <Paragraphs>16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Στειακάκης Χρυσοβαλάντης</cp:lastModifiedBy>
  <cp:revision>18</cp:revision>
  <dcterms:created xsi:type="dcterms:W3CDTF">2024-04-24T14:51:00Z</dcterms:created>
  <dcterms:modified xsi:type="dcterms:W3CDTF">2025-07-03T10:14:00Z</dcterms:modified>
</cp:coreProperties>
</file>